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82"/>
        <w:tblW w:w="90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3"/>
      </w:tblGrid>
      <w:tr w:rsidR="008F35B0" w14:paraId="6D00B12B" w14:textId="77777777" w:rsidTr="008F35B0">
        <w:trPr>
          <w:trHeight w:val="53"/>
        </w:trPr>
        <w:tc>
          <w:tcPr>
            <w:tcW w:w="9043" w:type="dxa"/>
          </w:tcPr>
          <w:p w14:paraId="3A5BC0D0" w14:textId="77777777" w:rsidR="008F35B0" w:rsidRPr="00FB7526" w:rsidRDefault="008F35B0" w:rsidP="008F35B0">
            <w:pPr>
              <w:snapToGrid w:val="0"/>
              <w:jc w:val="center"/>
              <w:rPr>
                <w:b/>
                <w:sz w:val="32"/>
                <w:szCs w:val="32"/>
              </w:rPr>
            </w:pPr>
            <w:r w:rsidRPr="00FB7526">
              <w:rPr>
                <w:b/>
                <w:sz w:val="32"/>
                <w:szCs w:val="32"/>
              </w:rPr>
              <w:t>MEMORIAL DESCRITIVO</w:t>
            </w:r>
          </w:p>
        </w:tc>
      </w:tr>
      <w:tr w:rsidR="008F35B0" w14:paraId="79C1E743" w14:textId="77777777" w:rsidTr="008F35B0">
        <w:trPr>
          <w:trHeight w:val="121"/>
        </w:trPr>
        <w:tc>
          <w:tcPr>
            <w:tcW w:w="9043" w:type="dxa"/>
          </w:tcPr>
          <w:p w14:paraId="4E99B502" w14:textId="4355040B" w:rsidR="008F35B0" w:rsidRDefault="008F35B0" w:rsidP="00D744A9">
            <w:pPr>
              <w:snapToGrid w:val="0"/>
              <w:jc w:val="center"/>
              <w:rPr>
                <w:rFonts w:ascii="Courier New" w:hAnsi="Courier New"/>
                <w:b/>
                <w:sz w:val="28"/>
              </w:rPr>
            </w:pPr>
            <w:r w:rsidRPr="007A4CD2">
              <w:rPr>
                <w:rFonts w:ascii="Arial" w:hAnsi="Arial" w:cs="Arial"/>
              </w:rPr>
              <w:t>OBRA:</w:t>
            </w:r>
            <w:r w:rsidR="007E5E49">
              <w:rPr>
                <w:rFonts w:ascii="Arial" w:hAnsi="Arial" w:cs="Arial"/>
              </w:rPr>
              <w:t xml:space="preserve">  </w:t>
            </w:r>
            <w:r w:rsidR="00BD62E4" w:rsidRPr="00BD62E4">
              <w:rPr>
                <w:rFonts w:ascii="Arial" w:hAnsi="Arial" w:cs="Arial"/>
                <w:b/>
              </w:rPr>
              <w:t>REVITALI</w:t>
            </w:r>
            <w:r w:rsidR="00E97C05">
              <w:rPr>
                <w:rFonts w:ascii="Arial" w:hAnsi="Arial" w:cs="Arial"/>
                <w:b/>
              </w:rPr>
              <w:t>Z</w:t>
            </w:r>
            <w:r w:rsidR="00BD62E4" w:rsidRPr="00BD62E4">
              <w:rPr>
                <w:rFonts w:ascii="Arial" w:hAnsi="Arial" w:cs="Arial"/>
                <w:b/>
              </w:rPr>
              <w:t>AÇ</w:t>
            </w:r>
            <w:r w:rsidR="00E97C05">
              <w:rPr>
                <w:rFonts w:ascii="Arial" w:hAnsi="Arial" w:cs="Arial"/>
                <w:b/>
              </w:rPr>
              <w:t>Ã</w:t>
            </w:r>
            <w:r w:rsidR="00BD62E4" w:rsidRPr="00BD62E4">
              <w:rPr>
                <w:rFonts w:ascii="Arial" w:hAnsi="Arial" w:cs="Arial"/>
                <w:b/>
              </w:rPr>
              <w:t xml:space="preserve">O DE </w:t>
            </w:r>
            <w:r w:rsidR="00703260">
              <w:rPr>
                <w:rFonts w:ascii="Arial" w:hAnsi="Arial" w:cs="Arial"/>
                <w:b/>
              </w:rPr>
              <w:t>QUADRA</w:t>
            </w:r>
            <w:r w:rsidR="00BD62E4" w:rsidRPr="00BD62E4">
              <w:rPr>
                <w:rFonts w:ascii="Arial" w:hAnsi="Arial" w:cs="Arial"/>
                <w:b/>
              </w:rPr>
              <w:t xml:space="preserve"> DE </w:t>
            </w:r>
            <w:r w:rsidR="00B76172">
              <w:rPr>
                <w:rFonts w:ascii="Arial" w:hAnsi="Arial" w:cs="Arial"/>
                <w:b/>
              </w:rPr>
              <w:t xml:space="preserve">ESPORTES </w:t>
            </w:r>
            <w:r w:rsidR="00BD62E4" w:rsidRPr="00BD62E4">
              <w:rPr>
                <w:rFonts w:ascii="Arial" w:hAnsi="Arial" w:cs="Arial"/>
                <w:b/>
              </w:rPr>
              <w:t xml:space="preserve">E </w:t>
            </w:r>
            <w:r w:rsidR="00B76172">
              <w:rPr>
                <w:rFonts w:ascii="Arial" w:hAnsi="Arial" w:cs="Arial"/>
                <w:b/>
              </w:rPr>
              <w:t xml:space="preserve">CONST. </w:t>
            </w:r>
            <w:r w:rsidR="00BD62E4" w:rsidRPr="00BD62E4">
              <w:rPr>
                <w:rFonts w:ascii="Arial" w:hAnsi="Arial" w:cs="Arial"/>
                <w:b/>
              </w:rPr>
              <w:t xml:space="preserve">DA </w:t>
            </w:r>
            <w:r w:rsidR="00D744A9">
              <w:rPr>
                <w:rFonts w:ascii="Arial" w:hAnsi="Arial" w:cs="Arial"/>
                <w:b/>
              </w:rPr>
              <w:t xml:space="preserve">ÁREA </w:t>
            </w:r>
            <w:proofErr w:type="gramStart"/>
            <w:r w:rsidR="00BD62E4" w:rsidRPr="00BD62E4">
              <w:rPr>
                <w:rFonts w:ascii="Arial" w:hAnsi="Arial" w:cs="Arial"/>
                <w:b/>
              </w:rPr>
              <w:t xml:space="preserve">LAZER </w:t>
            </w:r>
            <w:r w:rsidR="00B76172">
              <w:rPr>
                <w:rFonts w:ascii="Arial" w:hAnsi="Arial" w:cs="Arial"/>
                <w:b/>
              </w:rPr>
              <w:t xml:space="preserve"> E</w:t>
            </w:r>
            <w:proofErr w:type="gramEnd"/>
            <w:r w:rsidR="00B76172">
              <w:rPr>
                <w:rFonts w:ascii="Arial" w:hAnsi="Arial" w:cs="Arial"/>
                <w:b/>
              </w:rPr>
              <w:t xml:space="preserve"> VEST. </w:t>
            </w:r>
            <w:r w:rsidR="00703260">
              <w:rPr>
                <w:rFonts w:ascii="Arial" w:hAnsi="Arial" w:cs="Arial"/>
                <w:b/>
              </w:rPr>
              <w:t>–</w:t>
            </w:r>
            <w:r w:rsidR="00BD62E4" w:rsidRPr="00BD62E4">
              <w:rPr>
                <w:rFonts w:ascii="Arial" w:hAnsi="Arial" w:cs="Arial"/>
                <w:b/>
              </w:rPr>
              <w:t xml:space="preserve"> </w:t>
            </w:r>
            <w:r w:rsidR="00703260">
              <w:rPr>
                <w:rFonts w:ascii="Arial" w:hAnsi="Arial" w:cs="Arial"/>
                <w:b/>
              </w:rPr>
              <w:t>MORRO DA PENHA</w:t>
            </w:r>
            <w:r w:rsidR="00BD62E4" w:rsidRPr="00BD62E4">
              <w:rPr>
                <w:rFonts w:ascii="Arial" w:hAnsi="Arial" w:cs="Arial"/>
                <w:b/>
              </w:rPr>
              <w:t xml:space="preserve"> </w:t>
            </w:r>
            <w:r w:rsidR="00703260">
              <w:rPr>
                <w:rFonts w:ascii="Arial" w:hAnsi="Arial" w:cs="Arial"/>
                <w:b/>
              </w:rPr>
              <w:t>–</w:t>
            </w:r>
            <w:r w:rsidR="00BD62E4" w:rsidRPr="00BD62E4">
              <w:rPr>
                <w:rFonts w:ascii="Arial" w:hAnsi="Arial" w:cs="Arial"/>
                <w:b/>
              </w:rPr>
              <w:t xml:space="preserve"> </w:t>
            </w:r>
            <w:r w:rsidR="00703260">
              <w:rPr>
                <w:rFonts w:ascii="Arial" w:hAnsi="Arial" w:cs="Arial"/>
                <w:b/>
              </w:rPr>
              <w:t>PONTA D’ÁREIA</w:t>
            </w:r>
          </w:p>
        </w:tc>
      </w:tr>
    </w:tbl>
    <w:p w14:paraId="1ED1F7DE" w14:textId="77777777" w:rsidR="00FB7526" w:rsidRDefault="00FB7526"/>
    <w:p w14:paraId="781EC34E" w14:textId="77777777" w:rsidR="007A4CD2" w:rsidRPr="008F35B0" w:rsidRDefault="007A4CD2" w:rsidP="008F35B0">
      <w:pPr>
        <w:pStyle w:val="Ttulo9"/>
        <w:numPr>
          <w:ilvl w:val="8"/>
          <w:numId w:val="12"/>
        </w:numPr>
        <w:tabs>
          <w:tab w:val="left" w:pos="-6532"/>
        </w:tabs>
        <w:ind w:left="-284" w:right="-516"/>
      </w:pPr>
      <w:r>
        <w:t xml:space="preserve">   </w:t>
      </w:r>
    </w:p>
    <w:tbl>
      <w:tblPr>
        <w:tblW w:w="8287" w:type="dxa"/>
        <w:tblInd w:w="3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"/>
        <w:gridCol w:w="699"/>
        <w:gridCol w:w="6039"/>
        <w:gridCol w:w="699"/>
        <w:gridCol w:w="647"/>
      </w:tblGrid>
      <w:tr w:rsidR="007A4CD2" w14:paraId="4EC05679" w14:textId="77777777" w:rsidTr="005B1AF0">
        <w:trPr>
          <w:trHeight w:hRule="exact" w:val="558"/>
        </w:trPr>
        <w:tc>
          <w:tcPr>
            <w:tcW w:w="203" w:type="dxa"/>
            <w:tcBorders>
              <w:top w:val="double" w:sz="1" w:space="0" w:color="000000"/>
              <w:bottom w:val="double" w:sz="1" w:space="0" w:color="000000"/>
            </w:tcBorders>
          </w:tcPr>
          <w:p w14:paraId="4F37885D" w14:textId="77777777"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20772989" w14:textId="77777777"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ITEM</w:t>
            </w:r>
          </w:p>
        </w:tc>
        <w:tc>
          <w:tcPr>
            <w:tcW w:w="603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168126C4" w14:textId="77777777"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DISCRIMINAÇÃO</w:t>
            </w:r>
          </w:p>
        </w:tc>
        <w:tc>
          <w:tcPr>
            <w:tcW w:w="69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73B8F74E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FOLHA</w:t>
            </w:r>
          </w:p>
        </w:tc>
        <w:tc>
          <w:tcPr>
            <w:tcW w:w="6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19F45DD4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14:paraId="7CA21B3C" w14:textId="77777777" w:rsidTr="005B1AF0">
        <w:trPr>
          <w:trHeight w:hRule="exact" w:val="338"/>
        </w:trPr>
        <w:tc>
          <w:tcPr>
            <w:tcW w:w="203" w:type="dxa"/>
          </w:tcPr>
          <w:p w14:paraId="43C22C3C" w14:textId="77777777"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0B27D031" w14:textId="77777777"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14:paraId="116AABD7" w14:textId="77777777" w:rsidR="007A4CD2" w:rsidRDefault="007A4CD2" w:rsidP="007A4CD2">
            <w:pPr>
              <w:pStyle w:val="Cabealho"/>
              <w:snapToGrid w:val="0"/>
              <w:spacing w:before="160"/>
              <w:ind w:firstLine="923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444F07E2" w14:textId="77777777"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14:paraId="26EE4C75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  <w:p w14:paraId="1EF7F8CD" w14:textId="77777777" w:rsidR="007A4CD2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sz w:val="18"/>
              </w:rPr>
            </w:pPr>
          </w:p>
          <w:p w14:paraId="2A109136" w14:textId="77777777" w:rsidR="007A4CD2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sz w:val="18"/>
              </w:rPr>
            </w:pPr>
          </w:p>
          <w:p w14:paraId="589F9C0F" w14:textId="77777777" w:rsidR="007A4CD2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sz w:val="18"/>
              </w:rPr>
            </w:pPr>
          </w:p>
          <w:p w14:paraId="7E32C450" w14:textId="77777777" w:rsidR="007A4CD2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14:paraId="6083D4F4" w14:textId="77777777" w:rsidTr="005B1AF0">
        <w:trPr>
          <w:trHeight w:hRule="exact" w:val="437"/>
        </w:trPr>
        <w:tc>
          <w:tcPr>
            <w:tcW w:w="203" w:type="dxa"/>
          </w:tcPr>
          <w:p w14:paraId="71FBB578" w14:textId="77777777"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606DB35A" w14:textId="77777777"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14:paraId="6B868026" w14:textId="77777777" w:rsidR="007A4CD2" w:rsidRPr="005E1522" w:rsidRDefault="00C276A0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</w:t>
            </w:r>
            <w:r w:rsidR="007A4CD2" w:rsidRPr="005E152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INTRODUÇÃO...................................</w:t>
            </w:r>
            <w:r w:rsidR="00F10483" w:rsidRPr="005E1522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21EF26B2" w14:textId="77777777"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02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14:paraId="6EAC3BED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14:paraId="30102854" w14:textId="77777777" w:rsidTr="005B1AF0">
        <w:trPr>
          <w:trHeight w:hRule="exact" w:val="776"/>
        </w:trPr>
        <w:tc>
          <w:tcPr>
            <w:tcW w:w="203" w:type="dxa"/>
          </w:tcPr>
          <w:p w14:paraId="3C8D772C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1A21A75B" w14:textId="77777777"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2.</w:t>
            </w:r>
          </w:p>
          <w:p w14:paraId="181E15C5" w14:textId="77777777" w:rsidR="005E1522" w:rsidRDefault="005E152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3.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14:paraId="5535D386" w14:textId="77777777" w:rsidR="007C6BED" w:rsidRDefault="00F10483" w:rsidP="005E1522">
            <w:pPr>
              <w:pStyle w:val="Cabealho"/>
              <w:tabs>
                <w:tab w:val="left" w:pos="893"/>
              </w:tabs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5E152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</w:t>
            </w:r>
            <w:r w:rsidR="005E1522">
              <w:rPr>
                <w:rFonts w:ascii="Courier New" w:hAnsi="Courier New"/>
                <w:b/>
                <w:color w:val="000000" w:themeColor="text1"/>
                <w:sz w:val="18"/>
              </w:rPr>
              <w:t>SERVIÇOS DE ESCRITÓRIO, LABORATÓRIO E CAMPO</w:t>
            </w:r>
            <w:r w:rsidR="00993D34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</w:p>
          <w:p w14:paraId="0D0094EC" w14:textId="77777777" w:rsidR="007A4CD2" w:rsidRPr="005E1522" w:rsidRDefault="005E152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</w:t>
            </w:r>
            <w:r w:rsidR="00F10483" w:rsidRPr="005E1522">
              <w:rPr>
                <w:rFonts w:ascii="Courier New" w:hAnsi="Courier New"/>
                <w:b/>
                <w:color w:val="000000" w:themeColor="text1"/>
                <w:sz w:val="18"/>
              </w:rPr>
              <w:t>CANTEIRO DE OBRA</w:t>
            </w:r>
            <w:r w:rsidR="00993D34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F10483" w:rsidRPr="005E1522">
              <w:rPr>
                <w:rFonts w:ascii="Courier New" w:hAnsi="Courier New"/>
                <w:b/>
                <w:color w:val="000000" w:themeColor="text1"/>
                <w:sz w:val="18"/>
              </w:rPr>
              <w:t>.....</w:t>
            </w:r>
            <w:r w:rsidR="00993D34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6A5DE205" w14:textId="77777777"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02</w:t>
            </w:r>
          </w:p>
          <w:p w14:paraId="2EB4D42D" w14:textId="77777777" w:rsidR="005E1522" w:rsidRDefault="007F763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02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14:paraId="6A3C8D93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14:paraId="702454C1" w14:textId="77777777" w:rsidTr="005B1AF0">
        <w:trPr>
          <w:trHeight w:hRule="exact" w:val="790"/>
        </w:trPr>
        <w:tc>
          <w:tcPr>
            <w:tcW w:w="203" w:type="dxa"/>
          </w:tcPr>
          <w:p w14:paraId="76E7F5E1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3BD0B100" w14:textId="77777777" w:rsidR="007A4CD2" w:rsidRDefault="005E152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4</w:t>
            </w:r>
            <w:r w:rsidR="007A4CD2">
              <w:rPr>
                <w:rFonts w:ascii="Courier New" w:hAnsi="Courier New"/>
                <w:b/>
                <w:sz w:val="18"/>
              </w:rPr>
              <w:t>.</w:t>
            </w:r>
          </w:p>
          <w:p w14:paraId="50231501" w14:textId="77777777" w:rsidR="005E1522" w:rsidRDefault="005E152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5.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14:paraId="6CE9B68E" w14:textId="77777777" w:rsidR="007A4CD2" w:rsidRDefault="00F37994" w:rsidP="00F37994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</w:t>
            </w:r>
            <w:r w:rsidR="005E1522">
              <w:rPr>
                <w:rFonts w:ascii="Courier New" w:hAnsi="Courier New"/>
                <w:b/>
                <w:color w:val="000000" w:themeColor="text1"/>
                <w:sz w:val="18"/>
              </w:rPr>
              <w:t>MOVIMENTO DE TERRA</w:t>
            </w:r>
            <w:r w:rsidR="00F10483" w:rsidRPr="005E1522">
              <w:rPr>
                <w:rFonts w:ascii="Courier New" w:hAnsi="Courier New"/>
                <w:b/>
                <w:color w:val="000000" w:themeColor="text1"/>
                <w:sz w:val="18"/>
              </w:rPr>
              <w:t>..........</w:t>
            </w:r>
            <w:r w:rsidR="007A4CD2" w:rsidRPr="005E1522">
              <w:rPr>
                <w:rFonts w:ascii="Courier New" w:hAnsi="Courier New"/>
                <w:b/>
                <w:color w:val="000000" w:themeColor="text1"/>
                <w:sz w:val="18"/>
              </w:rPr>
              <w:t>..................</w:t>
            </w:r>
          </w:p>
          <w:p w14:paraId="5D0D54B4" w14:textId="77777777" w:rsidR="005E1522" w:rsidRDefault="005E1522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TRANSPORTES...................................</w:t>
            </w:r>
          </w:p>
          <w:p w14:paraId="6377659D" w14:textId="77777777" w:rsidR="00871383" w:rsidRDefault="00871383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14:paraId="76822B46" w14:textId="77777777" w:rsidR="00871383" w:rsidRDefault="00871383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14:paraId="7AC30434" w14:textId="77777777" w:rsidR="00871383" w:rsidRPr="005E1522" w:rsidRDefault="00871383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26852EC3" w14:textId="77777777" w:rsidR="007A4CD2" w:rsidRDefault="00EF7971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951961">
              <w:rPr>
                <w:rFonts w:ascii="Courier New" w:hAnsi="Courier New"/>
                <w:b/>
                <w:sz w:val="18"/>
              </w:rPr>
              <w:t>2</w:t>
            </w:r>
          </w:p>
          <w:p w14:paraId="5E5FA9A8" w14:textId="77777777" w:rsidR="005E1522" w:rsidRDefault="007F763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03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14:paraId="16FC826D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14:paraId="155C7AB5" w14:textId="77777777" w:rsidTr="005B1AF0">
        <w:trPr>
          <w:trHeight w:hRule="exact" w:val="90"/>
        </w:trPr>
        <w:tc>
          <w:tcPr>
            <w:tcW w:w="203" w:type="dxa"/>
          </w:tcPr>
          <w:p w14:paraId="3CD4630E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3AE8DC24" w14:textId="77777777" w:rsidR="00C276A0" w:rsidRDefault="00472EFC" w:rsidP="00472EFC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6.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14:paraId="12521292" w14:textId="77777777" w:rsidR="005E1522" w:rsidRPr="005E1522" w:rsidRDefault="00F10483" w:rsidP="00472EFC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5E152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719F1512" w14:textId="77777777" w:rsidR="007A4CD2" w:rsidRDefault="002D35EF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05</w:t>
            </w:r>
          </w:p>
          <w:p w14:paraId="7EF84FEB" w14:textId="77777777" w:rsidR="005E1522" w:rsidRDefault="005E152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05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14:paraId="171ED84B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14:paraId="2D1C02EE" w14:textId="77777777" w:rsidTr="00C83D08">
        <w:trPr>
          <w:trHeight w:hRule="exact" w:val="1140"/>
        </w:trPr>
        <w:tc>
          <w:tcPr>
            <w:tcW w:w="203" w:type="dxa"/>
          </w:tcPr>
          <w:p w14:paraId="17DC33D8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75BDA0E2" w14:textId="77777777" w:rsidR="007A4CD2" w:rsidRDefault="007208C3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6</w:t>
            </w:r>
            <w:r w:rsidR="00C276A0">
              <w:rPr>
                <w:rFonts w:ascii="Courier New" w:hAnsi="Courier New"/>
                <w:b/>
                <w:sz w:val="18"/>
              </w:rPr>
              <w:t>.</w:t>
            </w:r>
          </w:p>
          <w:p w14:paraId="06D1FFE2" w14:textId="77777777" w:rsidR="00C276A0" w:rsidRDefault="007208C3" w:rsidP="007208C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 xml:space="preserve">  7</w:t>
            </w:r>
            <w:r w:rsidR="00C276A0">
              <w:rPr>
                <w:rFonts w:ascii="Courier New" w:hAnsi="Courier New"/>
                <w:b/>
                <w:sz w:val="18"/>
              </w:rPr>
              <w:t>.</w:t>
            </w:r>
          </w:p>
          <w:p w14:paraId="4152254B" w14:textId="77777777" w:rsidR="00C276A0" w:rsidRDefault="007208C3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8</w:t>
            </w:r>
            <w:r w:rsidR="00C276A0">
              <w:rPr>
                <w:rFonts w:ascii="Courier New" w:hAnsi="Courier New"/>
                <w:b/>
                <w:sz w:val="18"/>
              </w:rPr>
              <w:t>.</w:t>
            </w:r>
          </w:p>
          <w:p w14:paraId="076D7DD3" w14:textId="77777777" w:rsidR="00C83D08" w:rsidRDefault="00C83D08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0E80B763" w14:textId="77777777" w:rsidR="00C276A0" w:rsidRDefault="007208C3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9</w:t>
            </w:r>
            <w:r w:rsidR="00C276A0">
              <w:rPr>
                <w:rFonts w:ascii="Courier New" w:hAnsi="Courier New"/>
                <w:b/>
                <w:sz w:val="18"/>
              </w:rPr>
              <w:t>.</w:t>
            </w:r>
          </w:p>
          <w:p w14:paraId="7B07F920" w14:textId="77777777" w:rsidR="00C276A0" w:rsidRDefault="00C276A0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10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14:paraId="7BED283F" w14:textId="77777777" w:rsidR="00871383" w:rsidRDefault="00472EFC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</w:t>
            </w:r>
            <w:r w:rsidR="005E152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</w:t>
            </w:r>
            <w:r w:rsidR="00871383" w:rsidRPr="00871383">
              <w:rPr>
                <w:rFonts w:ascii="Courier New" w:hAnsi="Courier New"/>
                <w:b/>
                <w:color w:val="000000" w:themeColor="text1"/>
                <w:sz w:val="18"/>
              </w:rPr>
              <w:t>SERVIÇOES COMPLEMENTARES</w:t>
            </w:r>
            <w:r w:rsidR="00871383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</w:t>
            </w:r>
          </w:p>
          <w:p w14:paraId="2100A137" w14:textId="28803408" w:rsidR="0025390A" w:rsidRDefault="00871383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GALERIAS, DRENOS E CONEXOS..................</w:t>
            </w:r>
            <w:r w:rsidR="0025390A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</w:p>
          <w:p w14:paraId="03F02B24" w14:textId="062DDCE7" w:rsidR="005E1522" w:rsidRDefault="00871383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</w:t>
            </w:r>
            <w:r w:rsidR="0025390A">
              <w:rPr>
                <w:rFonts w:ascii="Courier New" w:hAnsi="Courier New"/>
                <w:b/>
                <w:color w:val="000000" w:themeColor="text1"/>
                <w:sz w:val="18"/>
              </w:rPr>
              <w:t>BASES E PAVIMENTOS...........................</w:t>
            </w:r>
          </w:p>
          <w:p w14:paraId="2FB3A6FF" w14:textId="77777777" w:rsidR="00C83D08" w:rsidRDefault="00F37994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</w:t>
            </w:r>
          </w:p>
          <w:p w14:paraId="1A1A50D7" w14:textId="77777777" w:rsidR="00F37994" w:rsidRDefault="00F37994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ESTRUTURAS....................................</w:t>
            </w:r>
          </w:p>
          <w:p w14:paraId="7E9C1787" w14:textId="77777777" w:rsidR="00F37994" w:rsidRDefault="00F37994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</w:t>
            </w:r>
            <w:r w:rsidR="00656B53">
              <w:rPr>
                <w:rFonts w:ascii="Courier New" w:hAnsi="Courier New"/>
                <w:b/>
                <w:color w:val="000000" w:themeColor="text1"/>
                <w:sz w:val="18"/>
              </w:rPr>
              <w:t>REVESTIMENTO DE PAREDES, TETO E PISOS......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</w:p>
          <w:p w14:paraId="453F8490" w14:textId="77777777" w:rsidR="00F37994" w:rsidRDefault="00F37994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14:paraId="30CD5F28" w14:textId="77777777" w:rsidR="00F37994" w:rsidRPr="005E1522" w:rsidRDefault="00F37994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REVESTIMENTO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51C84903" w14:textId="77777777" w:rsidR="007A4CD2" w:rsidRDefault="007F763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03</w:t>
            </w:r>
          </w:p>
          <w:p w14:paraId="0BA5DCDF" w14:textId="77777777" w:rsidR="005E1522" w:rsidRDefault="007F763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03</w:t>
            </w:r>
          </w:p>
          <w:p w14:paraId="75171640" w14:textId="77777777" w:rsidR="00F37994" w:rsidRDefault="00C83D08" w:rsidP="00656B5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03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14:paraId="11BD7AC8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14:paraId="5CD987DE" w14:textId="77777777" w:rsidTr="00C83D08">
        <w:trPr>
          <w:trHeight w:hRule="exact" w:val="3742"/>
        </w:trPr>
        <w:tc>
          <w:tcPr>
            <w:tcW w:w="203" w:type="dxa"/>
          </w:tcPr>
          <w:p w14:paraId="26A927C0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4266A892" w14:textId="77777777" w:rsidR="007A4CD2" w:rsidRDefault="00C83D08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9</w:t>
            </w:r>
            <w:r w:rsidR="00C276A0">
              <w:rPr>
                <w:rFonts w:ascii="Courier New" w:hAnsi="Courier New"/>
                <w:b/>
                <w:sz w:val="18"/>
              </w:rPr>
              <w:t>.</w:t>
            </w:r>
          </w:p>
          <w:p w14:paraId="775DCF3D" w14:textId="77777777" w:rsidR="00C276A0" w:rsidRDefault="007208C3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</w:t>
            </w:r>
            <w:r w:rsidR="00C83D08">
              <w:rPr>
                <w:rFonts w:ascii="Courier New" w:hAnsi="Courier New"/>
                <w:b/>
                <w:sz w:val="18"/>
              </w:rPr>
              <w:t>0</w:t>
            </w:r>
            <w:r w:rsidR="00C276A0">
              <w:rPr>
                <w:rFonts w:ascii="Courier New" w:hAnsi="Courier New"/>
                <w:b/>
                <w:sz w:val="18"/>
              </w:rPr>
              <w:t>.</w:t>
            </w:r>
          </w:p>
          <w:p w14:paraId="64E44E12" w14:textId="77777777" w:rsidR="00C276A0" w:rsidRDefault="00656B53" w:rsidP="00656B5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</w:t>
            </w:r>
            <w:r w:rsidR="00927DFC">
              <w:rPr>
                <w:rFonts w:ascii="Courier New" w:hAnsi="Courier New"/>
                <w:b/>
                <w:sz w:val="18"/>
              </w:rPr>
              <w:t>1</w:t>
            </w:r>
            <w:r w:rsidR="007E5E49">
              <w:rPr>
                <w:rFonts w:ascii="Courier New" w:hAnsi="Courier New"/>
                <w:b/>
                <w:sz w:val="18"/>
              </w:rPr>
              <w:t>.</w:t>
            </w:r>
          </w:p>
          <w:p w14:paraId="2593EC92" w14:textId="77777777" w:rsidR="00C276A0" w:rsidRDefault="00656B53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</w:t>
            </w:r>
            <w:r w:rsidR="00927DFC">
              <w:rPr>
                <w:rFonts w:ascii="Courier New" w:hAnsi="Courier New"/>
                <w:b/>
                <w:sz w:val="18"/>
              </w:rPr>
              <w:t>2</w:t>
            </w:r>
            <w:r>
              <w:rPr>
                <w:rFonts w:ascii="Courier New" w:hAnsi="Courier New"/>
                <w:b/>
                <w:sz w:val="18"/>
              </w:rPr>
              <w:t>.</w:t>
            </w:r>
          </w:p>
          <w:p w14:paraId="36E76353" w14:textId="77777777" w:rsidR="00656B53" w:rsidRDefault="00656B53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</w:t>
            </w:r>
            <w:r w:rsidR="00927DFC">
              <w:rPr>
                <w:rFonts w:ascii="Courier New" w:hAnsi="Courier New"/>
                <w:b/>
                <w:sz w:val="18"/>
              </w:rPr>
              <w:t>3</w:t>
            </w:r>
            <w:r>
              <w:rPr>
                <w:rFonts w:ascii="Courier New" w:hAnsi="Courier New"/>
                <w:b/>
                <w:sz w:val="18"/>
              </w:rPr>
              <w:t>.</w:t>
            </w:r>
          </w:p>
          <w:p w14:paraId="65DA292A" w14:textId="77777777" w:rsidR="007C6BED" w:rsidRDefault="007C6BED" w:rsidP="00951961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</w:t>
            </w:r>
            <w:r w:rsidR="00927DFC">
              <w:rPr>
                <w:rFonts w:ascii="Courier New" w:hAnsi="Courier New"/>
                <w:b/>
                <w:sz w:val="18"/>
              </w:rPr>
              <w:t>4</w:t>
            </w:r>
            <w:r>
              <w:rPr>
                <w:rFonts w:ascii="Courier New" w:hAnsi="Courier New"/>
                <w:b/>
                <w:sz w:val="18"/>
              </w:rPr>
              <w:t>.</w:t>
            </w:r>
          </w:p>
          <w:p w14:paraId="7D6A0B11" w14:textId="77777777" w:rsidR="007C6BED" w:rsidRDefault="007C6BED" w:rsidP="00951961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</w:t>
            </w:r>
            <w:r w:rsidR="00927DFC">
              <w:rPr>
                <w:rFonts w:ascii="Courier New" w:hAnsi="Courier New"/>
                <w:b/>
                <w:sz w:val="18"/>
              </w:rPr>
              <w:t>5</w:t>
            </w:r>
            <w:r>
              <w:rPr>
                <w:rFonts w:ascii="Courier New" w:hAnsi="Courier New"/>
                <w:b/>
                <w:sz w:val="18"/>
              </w:rPr>
              <w:t>.</w:t>
            </w:r>
          </w:p>
          <w:p w14:paraId="68379112" w14:textId="77777777" w:rsidR="007C6BED" w:rsidRDefault="007C6BED" w:rsidP="00951961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</w:t>
            </w:r>
            <w:r w:rsidR="00927DFC">
              <w:rPr>
                <w:rFonts w:ascii="Courier New" w:hAnsi="Courier New"/>
                <w:b/>
                <w:sz w:val="18"/>
              </w:rPr>
              <w:t>6</w:t>
            </w:r>
            <w:r>
              <w:rPr>
                <w:rFonts w:ascii="Courier New" w:hAnsi="Courier New"/>
                <w:b/>
                <w:sz w:val="18"/>
              </w:rPr>
              <w:t>.</w:t>
            </w:r>
          </w:p>
          <w:p w14:paraId="5BDA569C" w14:textId="77777777" w:rsidR="007C6BED" w:rsidRDefault="0025390A" w:rsidP="00927DFC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17.</w:t>
            </w:r>
          </w:p>
          <w:p w14:paraId="36C55028" w14:textId="3449D147" w:rsidR="0025390A" w:rsidRDefault="0025390A" w:rsidP="00927DFC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18.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14:paraId="4AA0E898" w14:textId="7A406185" w:rsidR="00871383" w:rsidRDefault="00871383" w:rsidP="00386047">
            <w:pPr>
              <w:pStyle w:val="Cabealho"/>
              <w:snapToGrid w:val="0"/>
              <w:spacing w:before="160" w:line="480" w:lineRule="auto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</w:t>
            </w:r>
            <w:r w:rsidR="0025390A">
              <w:rPr>
                <w:rFonts w:ascii="Courier New" w:hAnsi="Courier New"/>
                <w:b/>
                <w:color w:val="000000" w:themeColor="text1"/>
                <w:sz w:val="18"/>
              </w:rPr>
              <w:t>SERVIÇOS DE PARQUES E JARDINS ................</w:t>
            </w:r>
          </w:p>
          <w:p w14:paraId="1A07F5CC" w14:textId="2E4F5DF7" w:rsidR="00386047" w:rsidRDefault="00386047" w:rsidP="007C6BED">
            <w:pPr>
              <w:spacing w:before="6" w:line="240" w:lineRule="auto"/>
              <w:jc w:val="both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</w:t>
            </w:r>
            <w:r w:rsidR="0025390A">
              <w:rPr>
                <w:rFonts w:ascii="Courier New" w:hAnsi="Courier New"/>
                <w:b/>
                <w:color w:val="000000" w:themeColor="text1"/>
                <w:sz w:val="18"/>
              </w:rPr>
              <w:t>ESTRUTURAS...................................</w:t>
            </w:r>
          </w:p>
          <w:p w14:paraId="3E6D6023" w14:textId="210235D9" w:rsidR="00386047" w:rsidRPr="00954C5E" w:rsidRDefault="00386047" w:rsidP="00951961">
            <w:pPr>
              <w:spacing w:before="6" w:after="10" w:line="240" w:lineRule="auto"/>
              <w:jc w:val="both"/>
              <w:rPr>
                <w:rFonts w:ascii="Courier New" w:hAnsi="Courier New"/>
                <w:b/>
                <w:color w:val="000000" w:themeColor="text1"/>
                <w:sz w:val="18"/>
                <w:lang w:val="en-US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</w:t>
            </w:r>
            <w:r w:rsidR="0025390A">
              <w:rPr>
                <w:rFonts w:ascii="Courier New" w:hAnsi="Courier New"/>
                <w:b/>
                <w:color w:val="000000" w:themeColor="text1"/>
                <w:sz w:val="18"/>
              </w:rPr>
              <w:t>ALVENARIAS E DIVISORIAS......................</w:t>
            </w:r>
          </w:p>
          <w:p w14:paraId="050DEE11" w14:textId="4D2F2528" w:rsidR="00AC0FEA" w:rsidRPr="00954C5E" w:rsidRDefault="0025390A" w:rsidP="00951961">
            <w:pPr>
              <w:spacing w:before="6" w:after="10" w:line="240" w:lineRule="auto"/>
              <w:jc w:val="both"/>
              <w:rPr>
                <w:rFonts w:ascii="Courier New" w:hAnsi="Courier New"/>
                <w:b/>
                <w:color w:val="000000" w:themeColor="text1"/>
                <w:sz w:val="18"/>
                <w:lang w:val="en-US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  <w:lang w:val="en-US"/>
              </w:rPr>
              <w:t xml:space="preserve">        </w:t>
            </w:r>
            <w:r w:rsidRPr="00871383">
              <w:rPr>
                <w:rFonts w:ascii="Courier New" w:hAnsi="Courier New"/>
                <w:b/>
                <w:color w:val="000000" w:themeColor="text1"/>
                <w:sz w:val="18"/>
              </w:rPr>
              <w:t>REVESTIMENTO DE PAREDES, TETOS E PISO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>........</w:t>
            </w:r>
          </w:p>
          <w:p w14:paraId="0272C35E" w14:textId="3F5420D5" w:rsidR="00386047" w:rsidRPr="00386047" w:rsidRDefault="00386047" w:rsidP="00951961">
            <w:pPr>
              <w:spacing w:after="10" w:line="240" w:lineRule="auto"/>
              <w:jc w:val="both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954C5E">
              <w:rPr>
                <w:rFonts w:ascii="Courier New" w:hAnsi="Courier New"/>
                <w:b/>
                <w:color w:val="000000" w:themeColor="text1"/>
                <w:sz w:val="18"/>
                <w:lang w:val="en-US"/>
              </w:rPr>
              <w:t xml:space="preserve">        </w:t>
            </w:r>
          </w:p>
          <w:p w14:paraId="07BDA1AD" w14:textId="6B3AEEE1" w:rsidR="00386047" w:rsidRPr="00386047" w:rsidRDefault="00386047" w:rsidP="00951961">
            <w:pPr>
              <w:spacing w:line="240" w:lineRule="auto"/>
              <w:jc w:val="both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386047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</w:t>
            </w:r>
            <w:r w:rsidR="0025390A">
              <w:rPr>
                <w:rFonts w:ascii="Courier New" w:hAnsi="Courier New"/>
                <w:b/>
                <w:color w:val="000000" w:themeColor="text1"/>
                <w:sz w:val="18"/>
              </w:rPr>
              <w:t>ESQU.</w:t>
            </w:r>
            <w:r w:rsidR="0025390A" w:rsidRPr="00386047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DE PVC, FERRO,</w:t>
            </w:r>
            <w:r w:rsidR="0025390A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25390A" w:rsidRPr="00386047">
              <w:rPr>
                <w:rFonts w:ascii="Courier New" w:hAnsi="Courier New"/>
                <w:b/>
                <w:color w:val="000000" w:themeColor="text1"/>
                <w:sz w:val="18"/>
              </w:rPr>
              <w:t>ALUMÍNIO</w:t>
            </w:r>
            <w:r w:rsidR="0025390A">
              <w:rPr>
                <w:rFonts w:ascii="Courier New" w:hAnsi="Courier New"/>
                <w:b/>
                <w:color w:val="000000" w:themeColor="text1"/>
                <w:sz w:val="18"/>
              </w:rPr>
              <w:t>................</w:t>
            </w:r>
          </w:p>
          <w:p w14:paraId="10F029FE" w14:textId="257FEED4" w:rsidR="00386047" w:rsidRDefault="00386047" w:rsidP="007C6BED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B5528B">
              <w:rPr>
                <w:rFonts w:ascii="Courier New" w:hAnsi="Courier New"/>
                <w:b/>
                <w:color w:val="000000" w:themeColor="text1"/>
                <w:sz w:val="18"/>
                <w:lang w:val="en-US"/>
              </w:rPr>
              <w:t xml:space="preserve">        </w:t>
            </w:r>
            <w:r w:rsidR="0025390A" w:rsidRPr="00954C5E">
              <w:rPr>
                <w:rFonts w:ascii="Courier New" w:hAnsi="Courier New"/>
                <w:b/>
                <w:color w:val="000000" w:themeColor="text1"/>
                <w:sz w:val="18"/>
                <w:lang w:val="en-US"/>
              </w:rPr>
              <w:t>INST. EL., HIDR., SAN. E MEC.................</w:t>
            </w:r>
          </w:p>
          <w:p w14:paraId="6887ABF6" w14:textId="197C5CFA" w:rsidR="00386047" w:rsidRDefault="00951961" w:rsidP="00F37994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</w:t>
            </w:r>
            <w:r w:rsidR="0025390A" w:rsidRPr="00386047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COBERTURAS, </w:t>
            </w:r>
            <w:r w:rsidR="0025390A">
              <w:rPr>
                <w:rFonts w:ascii="Courier New" w:hAnsi="Courier New"/>
                <w:b/>
                <w:color w:val="000000" w:themeColor="text1"/>
                <w:sz w:val="18"/>
              </w:rPr>
              <w:t>ISOLAMENTOS E IMPERM.............</w:t>
            </w:r>
          </w:p>
          <w:p w14:paraId="37DCDDE3" w14:textId="701932A5" w:rsidR="00F37994" w:rsidRDefault="00386047" w:rsidP="00F37994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</w:t>
            </w:r>
            <w:r w:rsidR="0025390A" w:rsidRPr="00386047">
              <w:rPr>
                <w:rFonts w:ascii="Courier New" w:hAnsi="Courier New"/>
                <w:b/>
                <w:color w:val="000000" w:themeColor="text1"/>
                <w:sz w:val="18"/>
              </w:rPr>
              <w:t>PINTURAS</w:t>
            </w:r>
            <w:r w:rsidR="0025390A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.....................................</w:t>
            </w:r>
          </w:p>
          <w:p w14:paraId="2F3923A2" w14:textId="56E63605" w:rsidR="00927DFC" w:rsidRDefault="00F37994" w:rsidP="00927DFC">
            <w:pPr>
              <w:pStyle w:val="Cabealho"/>
              <w:snapToGrid w:val="0"/>
              <w:spacing w:before="160"/>
              <w:rPr>
                <w:rFonts w:ascii="Courier New" w:hAnsi="Courier New" w:cs="Courier New"/>
                <w:color w:val="000000" w:themeColor="text1"/>
                <w:sz w:val="18"/>
                <w:szCs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</w:t>
            </w:r>
            <w:r w:rsidR="00656B53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25390A" w:rsidRPr="00954C5E">
              <w:rPr>
                <w:rFonts w:ascii="Courier New" w:hAnsi="Courier New"/>
                <w:b/>
                <w:color w:val="000000" w:themeColor="text1"/>
                <w:sz w:val="18"/>
                <w:lang w:val="en-US"/>
              </w:rPr>
              <w:t>APARELHOS HIDR., SAN., ELÉT.,</w:t>
            </w:r>
            <w:r w:rsidR="0025390A" w:rsidRPr="00954C5E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5390A" w:rsidRPr="00954C5E">
              <w:rPr>
                <w:rFonts w:ascii="Courier New" w:hAnsi="Courier New"/>
                <w:b/>
                <w:color w:val="000000" w:themeColor="text1"/>
                <w:sz w:val="18"/>
                <w:lang w:val="en-US"/>
              </w:rPr>
              <w:t xml:space="preserve">MEC. </w:t>
            </w:r>
            <w:r w:rsidR="0025390A">
              <w:rPr>
                <w:rFonts w:ascii="Courier New" w:hAnsi="Courier New"/>
                <w:b/>
                <w:color w:val="000000" w:themeColor="text1"/>
                <w:sz w:val="18"/>
              </w:rPr>
              <w:t>E ESP.</w:t>
            </w:r>
            <w:proofErr w:type="gramStart"/>
            <w:r w:rsidR="0025390A">
              <w:rPr>
                <w:rFonts w:ascii="Courier New" w:hAnsi="Courier New"/>
                <w:b/>
                <w:color w:val="000000" w:themeColor="text1"/>
                <w:sz w:val="18"/>
              </w:rPr>
              <w:t>.....</w:t>
            </w:r>
            <w:proofErr w:type="gramEnd"/>
          </w:p>
          <w:p w14:paraId="3E18D358" w14:textId="5EAD5134" w:rsidR="00656B53" w:rsidRDefault="0025390A" w:rsidP="00472EFC">
            <w:pPr>
              <w:pStyle w:val="Cabealho"/>
              <w:snapToGrid w:val="0"/>
              <w:spacing w:before="160"/>
              <w:rPr>
                <w:rFonts w:ascii="Courier New" w:hAnsi="Courier New" w:cs="Courier New"/>
                <w:color w:val="000000" w:themeColor="text1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 w:themeColor="text1"/>
                <w:sz w:val="18"/>
                <w:szCs w:val="18"/>
              </w:rPr>
              <w:t xml:space="preserve">        </w:t>
            </w:r>
            <w:r w:rsidRPr="00386047">
              <w:rPr>
                <w:rFonts w:ascii="Courier New" w:hAnsi="Courier New"/>
                <w:b/>
                <w:color w:val="000000" w:themeColor="text1"/>
                <w:sz w:val="18"/>
              </w:rPr>
              <w:t>ILUMINAÇÃO PÚBLICA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............................</w:t>
            </w:r>
          </w:p>
          <w:p w14:paraId="6F74C6B3" w14:textId="793234FD" w:rsidR="0025390A" w:rsidRDefault="0025390A" w:rsidP="00472EFC">
            <w:pPr>
              <w:pStyle w:val="Cabealho"/>
              <w:snapToGrid w:val="0"/>
              <w:spacing w:before="160"/>
              <w:rPr>
                <w:rFonts w:ascii="Courier New" w:hAnsi="Courier New" w:cs="Courier New"/>
                <w:color w:val="000000" w:themeColor="text1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 w:themeColor="text1"/>
                <w:sz w:val="18"/>
                <w:szCs w:val="18"/>
              </w:rPr>
              <w:t xml:space="preserve">        </w:t>
            </w:r>
          </w:p>
          <w:p w14:paraId="5970BA79" w14:textId="77777777" w:rsidR="00C276A0" w:rsidRPr="005E1522" w:rsidRDefault="007E5E49" w:rsidP="00472EFC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8F35B0">
              <w:rPr>
                <w:rFonts w:ascii="Courier New" w:hAnsi="Courier New" w:cs="Courier New"/>
                <w:color w:val="000000" w:themeColor="text1"/>
                <w:sz w:val="18"/>
                <w:szCs w:val="18"/>
              </w:rPr>
              <w:t xml:space="preserve">  </w:t>
            </w:r>
            <w:r w:rsidR="00656B53">
              <w:rPr>
                <w:rFonts w:ascii="Courier New" w:hAnsi="Courier New" w:cs="Courier New"/>
                <w:color w:val="000000" w:themeColor="text1"/>
                <w:sz w:val="18"/>
                <w:szCs w:val="18"/>
              </w:rPr>
              <w:t xml:space="preserve">      </w:t>
            </w:r>
            <w:r w:rsidR="00656B53">
              <w:rPr>
                <w:rFonts w:ascii="Courier New" w:hAnsi="Courier New"/>
                <w:b/>
                <w:color w:val="000000" w:themeColor="text1"/>
                <w:sz w:val="18"/>
              </w:rPr>
              <w:t>CONSIDERAÇÕES GERAIS...........................</w:t>
            </w:r>
            <w:r w:rsidR="00656B53" w:rsidRPr="008F35B0">
              <w:rPr>
                <w:rFonts w:ascii="Courier New" w:hAnsi="Courier New" w:cs="Courier New"/>
                <w:color w:val="000000" w:themeColor="text1"/>
                <w:sz w:val="18"/>
                <w:szCs w:val="18"/>
              </w:rPr>
              <w:t xml:space="preserve">   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54AE9630" w14:textId="5B3B7225" w:rsidR="007A4CD2" w:rsidRDefault="00656B53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25390A">
              <w:rPr>
                <w:rFonts w:ascii="Courier New" w:hAnsi="Courier New"/>
                <w:b/>
                <w:sz w:val="18"/>
              </w:rPr>
              <w:t>3</w:t>
            </w:r>
          </w:p>
          <w:p w14:paraId="48C48E4C" w14:textId="77777777" w:rsidR="00F37994" w:rsidRDefault="00656B53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04</w:t>
            </w:r>
          </w:p>
          <w:p w14:paraId="3793D1CD" w14:textId="77777777" w:rsidR="00C276A0" w:rsidRDefault="007F763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951961">
              <w:rPr>
                <w:rFonts w:ascii="Courier New" w:hAnsi="Courier New"/>
                <w:b/>
                <w:sz w:val="18"/>
              </w:rPr>
              <w:t>4</w:t>
            </w:r>
          </w:p>
          <w:p w14:paraId="3CE4774B" w14:textId="77777777" w:rsidR="00656B53" w:rsidRDefault="00AC0FEA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F91738">
              <w:rPr>
                <w:rFonts w:ascii="Courier New" w:hAnsi="Courier New"/>
                <w:b/>
                <w:sz w:val="18"/>
              </w:rPr>
              <w:t>4</w:t>
            </w:r>
          </w:p>
          <w:p w14:paraId="23C15F93" w14:textId="41F64829" w:rsidR="00656B53" w:rsidRDefault="00656B53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25390A">
              <w:rPr>
                <w:rFonts w:ascii="Courier New" w:hAnsi="Courier New"/>
                <w:b/>
                <w:sz w:val="18"/>
              </w:rPr>
              <w:t>5</w:t>
            </w:r>
          </w:p>
          <w:p w14:paraId="4C7C5063" w14:textId="178934A3" w:rsidR="00AC0FEA" w:rsidRDefault="00AC0FEA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25390A">
              <w:rPr>
                <w:rFonts w:ascii="Courier New" w:hAnsi="Courier New"/>
                <w:b/>
                <w:sz w:val="18"/>
              </w:rPr>
              <w:t>5</w:t>
            </w:r>
          </w:p>
          <w:p w14:paraId="5824B277" w14:textId="0D92DFB1" w:rsidR="00AC0FEA" w:rsidRDefault="00AC0FEA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25390A">
              <w:rPr>
                <w:rFonts w:ascii="Courier New" w:hAnsi="Courier New"/>
                <w:b/>
                <w:sz w:val="18"/>
              </w:rPr>
              <w:t>6</w:t>
            </w:r>
          </w:p>
          <w:p w14:paraId="12DF6A88" w14:textId="41955E52" w:rsidR="00AC0FEA" w:rsidRDefault="00AC0FEA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25390A">
              <w:rPr>
                <w:rFonts w:ascii="Courier New" w:hAnsi="Courier New"/>
                <w:b/>
                <w:sz w:val="18"/>
              </w:rPr>
              <w:t>6</w:t>
            </w:r>
          </w:p>
          <w:p w14:paraId="0E017C45" w14:textId="77777777" w:rsidR="00AC0FEA" w:rsidRDefault="0025390A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06</w:t>
            </w:r>
          </w:p>
          <w:p w14:paraId="2261549D" w14:textId="77777777" w:rsidR="0025390A" w:rsidRDefault="0025390A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06</w:t>
            </w:r>
          </w:p>
          <w:p w14:paraId="20069B15" w14:textId="4B51F643" w:rsidR="0025390A" w:rsidRDefault="0025390A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14:paraId="38782688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  <w:p w14:paraId="746B0832" w14:textId="77777777" w:rsidR="007A4CD2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sz w:val="18"/>
              </w:rPr>
            </w:pPr>
          </w:p>
          <w:p w14:paraId="4926495E" w14:textId="77777777" w:rsidR="007A4CD2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14:paraId="07BEF418" w14:textId="77777777" w:rsidTr="005B1AF0">
        <w:trPr>
          <w:trHeight w:hRule="exact" w:val="666"/>
        </w:trPr>
        <w:tc>
          <w:tcPr>
            <w:tcW w:w="203" w:type="dxa"/>
          </w:tcPr>
          <w:p w14:paraId="203E3EFF" w14:textId="77777777" w:rsidR="007A4CD2" w:rsidRPr="008F35B0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0F036CF8" w14:textId="5D068861" w:rsidR="007A4CD2" w:rsidRPr="008F35B0" w:rsidRDefault="0025390A" w:rsidP="00951961">
            <w:pPr>
              <w:pStyle w:val="Cabealho"/>
              <w:snapToGrid w:val="0"/>
              <w:spacing w:before="16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19.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14:paraId="11781FA4" w14:textId="6D1CD288" w:rsidR="00AC0FEA" w:rsidRPr="00951961" w:rsidRDefault="0025390A" w:rsidP="00AC0FEA">
            <w:pPr>
              <w:jc w:val="both"/>
              <w:rPr>
                <w:rFonts w:ascii="Arial" w:hAnsi="Arial"/>
              </w:rPr>
            </w:pPr>
            <w:r>
              <w:rPr>
                <w:rFonts w:ascii="Courier New" w:hAnsi="Courier New" w:cs="Courier New"/>
                <w:color w:val="000000" w:themeColor="text1"/>
                <w:sz w:val="18"/>
                <w:szCs w:val="18"/>
              </w:rPr>
              <w:t xml:space="preserve">        </w:t>
            </w:r>
            <w:r w:rsidRPr="00AC0FEA">
              <w:rPr>
                <w:rFonts w:ascii="Courier New" w:hAnsi="Courier New"/>
                <w:b/>
                <w:color w:val="000000" w:themeColor="text1"/>
                <w:sz w:val="18"/>
              </w:rPr>
              <w:t>CONSIDERAÇÕES GERAIS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..........................</w:t>
            </w:r>
            <w:r w:rsidR="007C6BED">
              <w:rPr>
                <w:rFonts w:ascii="Courier New" w:hAnsi="Courier New" w:cs="Courier New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color w:val="000000" w:themeColor="text1"/>
                <w:sz w:val="18"/>
                <w:szCs w:val="18"/>
              </w:rPr>
              <w:t xml:space="preserve">  </w:t>
            </w:r>
            <w:r w:rsidR="007C6BED">
              <w:rPr>
                <w:rFonts w:ascii="Courier New" w:hAnsi="Courier New" w:cs="Courier New"/>
                <w:color w:val="000000" w:themeColor="text1"/>
                <w:sz w:val="18"/>
                <w:szCs w:val="18"/>
              </w:rPr>
              <w:t xml:space="preserve">    </w:t>
            </w:r>
            <w:r w:rsidR="00AC0FEA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</w:t>
            </w:r>
          </w:p>
          <w:p w14:paraId="48629D3C" w14:textId="77777777" w:rsidR="00AC0FEA" w:rsidRDefault="00AC0FEA" w:rsidP="00AC0FEA">
            <w:pPr>
              <w:jc w:val="both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14:paraId="0A36EBA7" w14:textId="77777777" w:rsidR="00AC0FEA" w:rsidRPr="00AC0FEA" w:rsidRDefault="00AC0FEA" w:rsidP="00AC0FEA">
            <w:pPr>
              <w:jc w:val="both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14:paraId="77FB2BDF" w14:textId="77777777" w:rsidR="008F35B0" w:rsidRPr="008F35B0" w:rsidRDefault="008F35B0" w:rsidP="007E5E49">
            <w:pPr>
              <w:pStyle w:val="Cabealho"/>
              <w:snapToGrid w:val="0"/>
              <w:spacing w:before="160"/>
              <w:rPr>
                <w:rFonts w:ascii="Courier New" w:hAnsi="Courier New" w:cs="Courier New"/>
                <w:color w:val="000000" w:themeColor="text1"/>
                <w:sz w:val="18"/>
                <w:szCs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79CF11C7" w14:textId="4566F843" w:rsidR="00BA41BE" w:rsidRPr="008F35B0" w:rsidRDefault="0025390A" w:rsidP="007E5E49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  <w:szCs w:val="18"/>
              </w:rPr>
            </w:pPr>
            <w:r>
              <w:rPr>
                <w:rFonts w:ascii="Courier New" w:hAnsi="Courier New"/>
                <w:b/>
                <w:sz w:val="18"/>
                <w:szCs w:val="18"/>
              </w:rPr>
              <w:t>07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14:paraId="17EA0498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14:paraId="07B902C1" w14:textId="77777777" w:rsidTr="005B1AF0">
        <w:trPr>
          <w:trHeight w:hRule="exact" w:val="90"/>
        </w:trPr>
        <w:tc>
          <w:tcPr>
            <w:tcW w:w="203" w:type="dxa"/>
          </w:tcPr>
          <w:p w14:paraId="43A6EB06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759328C2" w14:textId="77777777"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14:paraId="298F83AD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01BB5E97" w14:textId="77777777"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14:paraId="0C287910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14:paraId="1C76F3A1" w14:textId="77777777" w:rsidTr="005B1AF0">
        <w:trPr>
          <w:trHeight w:hRule="exact" w:val="90"/>
        </w:trPr>
        <w:tc>
          <w:tcPr>
            <w:tcW w:w="203" w:type="dxa"/>
            <w:tcBorders>
              <w:bottom w:val="double" w:sz="1" w:space="0" w:color="000000"/>
            </w:tcBorders>
          </w:tcPr>
          <w:p w14:paraId="5FAB6976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  <w:bottom w:val="double" w:sz="1" w:space="0" w:color="000000"/>
            </w:tcBorders>
          </w:tcPr>
          <w:p w14:paraId="4DF9D020" w14:textId="77777777"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  <w:bottom w:val="double" w:sz="1" w:space="0" w:color="000000"/>
            </w:tcBorders>
          </w:tcPr>
          <w:p w14:paraId="03B24308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  <w:bottom w:val="double" w:sz="1" w:space="0" w:color="000000"/>
            </w:tcBorders>
          </w:tcPr>
          <w:p w14:paraId="68C2307E" w14:textId="77777777"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47" w:type="dxa"/>
            <w:tcBorders>
              <w:left w:val="double" w:sz="1" w:space="0" w:color="000000"/>
              <w:bottom w:val="double" w:sz="1" w:space="0" w:color="000000"/>
            </w:tcBorders>
          </w:tcPr>
          <w:p w14:paraId="7CCB4084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</w:tbl>
    <w:p w14:paraId="1A6D1BB7" w14:textId="77777777" w:rsidR="00EF7971" w:rsidRDefault="00EF7971" w:rsidP="00FB7526">
      <w:pPr>
        <w:rPr>
          <w:rFonts w:ascii="Arial" w:hAnsi="Arial" w:cs="Arial"/>
        </w:rPr>
      </w:pPr>
    </w:p>
    <w:p w14:paraId="66CD061B" w14:textId="77777777" w:rsidR="008F35B0" w:rsidRDefault="008F35B0" w:rsidP="00FB7526">
      <w:pPr>
        <w:rPr>
          <w:rFonts w:ascii="Arial" w:hAnsi="Arial" w:cs="Arial"/>
        </w:rPr>
      </w:pPr>
    </w:p>
    <w:p w14:paraId="627036B6" w14:textId="77777777" w:rsidR="009B5B35" w:rsidRDefault="009B5B35" w:rsidP="00FB7526">
      <w:pPr>
        <w:rPr>
          <w:rFonts w:ascii="Arial" w:hAnsi="Arial" w:cs="Arial"/>
        </w:rPr>
      </w:pPr>
    </w:p>
    <w:p w14:paraId="05EFDC75" w14:textId="77777777" w:rsidR="009B5B35" w:rsidRDefault="009B5B35" w:rsidP="00FB7526">
      <w:pPr>
        <w:rPr>
          <w:rFonts w:ascii="Arial" w:hAnsi="Arial" w:cs="Arial"/>
        </w:rPr>
      </w:pPr>
    </w:p>
    <w:p w14:paraId="5DE91D0A" w14:textId="77777777" w:rsidR="00AA1818" w:rsidRDefault="00AA1818" w:rsidP="00FB7526">
      <w:pPr>
        <w:rPr>
          <w:rFonts w:ascii="Arial" w:hAnsi="Arial" w:cs="Arial"/>
        </w:rPr>
      </w:pPr>
    </w:p>
    <w:p w14:paraId="530BECBC" w14:textId="77777777" w:rsidR="00AA1818" w:rsidRDefault="00AA1818" w:rsidP="00FB7526">
      <w:pPr>
        <w:rPr>
          <w:rFonts w:ascii="Arial" w:hAnsi="Arial" w:cs="Arial"/>
        </w:rPr>
      </w:pPr>
    </w:p>
    <w:p w14:paraId="0B85DBEA" w14:textId="77777777" w:rsidR="006F1FA1" w:rsidRPr="007A4CD2" w:rsidRDefault="006F1FA1" w:rsidP="00DD6836">
      <w:pPr>
        <w:jc w:val="both"/>
        <w:rPr>
          <w:rFonts w:ascii="Arial" w:hAnsi="Arial" w:cs="Arial"/>
          <w:b/>
        </w:rPr>
      </w:pPr>
      <w:r w:rsidRPr="007A4CD2">
        <w:rPr>
          <w:rFonts w:ascii="Arial" w:hAnsi="Arial" w:cs="Arial"/>
          <w:b/>
        </w:rPr>
        <w:tab/>
      </w:r>
      <w:r w:rsidR="007A4CD2">
        <w:rPr>
          <w:rFonts w:ascii="Arial" w:hAnsi="Arial" w:cs="Arial"/>
          <w:b/>
        </w:rPr>
        <w:t xml:space="preserve">1 - </w:t>
      </w:r>
      <w:r w:rsidR="007A4CD2" w:rsidRPr="007A4CD2">
        <w:rPr>
          <w:rFonts w:ascii="Arial" w:hAnsi="Arial" w:cs="Arial"/>
          <w:b/>
        </w:rPr>
        <w:t>INTRODUÇÃO</w:t>
      </w:r>
    </w:p>
    <w:p w14:paraId="29525DE6" w14:textId="064B8D56" w:rsidR="00E259CC" w:rsidRPr="00951961" w:rsidRDefault="00C62D93" w:rsidP="00C62D93">
      <w:pPr>
        <w:pStyle w:val="Recuodecorpodetexto"/>
        <w:tabs>
          <w:tab w:val="clear" w:pos="142"/>
          <w:tab w:val="left" w:pos="567"/>
          <w:tab w:val="left" w:pos="1701"/>
        </w:tabs>
        <w:spacing w:after="200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O presente memorial descritivo relata todos os procedimentos</w:t>
      </w:r>
      <w:r w:rsidR="00AA36E8">
        <w:rPr>
          <w:sz w:val="22"/>
          <w:szCs w:val="22"/>
        </w:rPr>
        <w:t xml:space="preserve"> necessários p</w:t>
      </w:r>
      <w:r w:rsidR="00FE19D0">
        <w:rPr>
          <w:sz w:val="22"/>
          <w:szCs w:val="22"/>
        </w:rPr>
        <w:t>ara a</w:t>
      </w:r>
      <w:r w:rsidR="00E259CC">
        <w:rPr>
          <w:sz w:val="22"/>
          <w:szCs w:val="22"/>
        </w:rPr>
        <w:t xml:space="preserve"> R</w:t>
      </w:r>
      <w:r w:rsidR="00E259CC" w:rsidRPr="00E259CC">
        <w:rPr>
          <w:sz w:val="22"/>
          <w:szCs w:val="22"/>
        </w:rPr>
        <w:t>evitali</w:t>
      </w:r>
      <w:r w:rsidR="005326C0">
        <w:rPr>
          <w:sz w:val="22"/>
          <w:szCs w:val="22"/>
        </w:rPr>
        <w:t>z</w:t>
      </w:r>
      <w:r w:rsidR="00E259CC" w:rsidRPr="00E259CC">
        <w:rPr>
          <w:sz w:val="22"/>
          <w:szCs w:val="22"/>
        </w:rPr>
        <w:t>ação d</w:t>
      </w:r>
      <w:r w:rsidR="00703260">
        <w:rPr>
          <w:sz w:val="22"/>
          <w:szCs w:val="22"/>
        </w:rPr>
        <w:t>a</w:t>
      </w:r>
      <w:r w:rsidR="00E259CC" w:rsidRPr="00E259CC">
        <w:rPr>
          <w:sz w:val="22"/>
          <w:szCs w:val="22"/>
        </w:rPr>
        <w:t xml:space="preserve"> </w:t>
      </w:r>
      <w:r w:rsidR="00B76172">
        <w:rPr>
          <w:sz w:val="22"/>
          <w:szCs w:val="22"/>
        </w:rPr>
        <w:t>q</w:t>
      </w:r>
      <w:r w:rsidR="00703260">
        <w:rPr>
          <w:sz w:val="22"/>
          <w:szCs w:val="22"/>
        </w:rPr>
        <w:t xml:space="preserve">uadra de </w:t>
      </w:r>
      <w:r w:rsidR="00B76172">
        <w:rPr>
          <w:sz w:val="22"/>
          <w:szCs w:val="22"/>
        </w:rPr>
        <w:t>e</w:t>
      </w:r>
      <w:r w:rsidR="00703260">
        <w:rPr>
          <w:sz w:val="22"/>
          <w:szCs w:val="22"/>
        </w:rPr>
        <w:t>sporte</w:t>
      </w:r>
      <w:r w:rsidR="00B76172">
        <w:rPr>
          <w:sz w:val="22"/>
          <w:szCs w:val="22"/>
        </w:rPr>
        <w:t xml:space="preserve"> Moacir Barcelos</w:t>
      </w:r>
      <w:r w:rsidR="00703260">
        <w:rPr>
          <w:sz w:val="22"/>
          <w:szCs w:val="22"/>
        </w:rPr>
        <w:t xml:space="preserve"> e </w:t>
      </w:r>
      <w:r w:rsidR="00B76172">
        <w:rPr>
          <w:sz w:val="22"/>
          <w:szCs w:val="22"/>
        </w:rPr>
        <w:t>C</w:t>
      </w:r>
      <w:r w:rsidR="00703260">
        <w:rPr>
          <w:sz w:val="22"/>
          <w:szCs w:val="22"/>
        </w:rPr>
        <w:t xml:space="preserve">onstrução de </w:t>
      </w:r>
      <w:r w:rsidR="00B76172">
        <w:rPr>
          <w:sz w:val="22"/>
          <w:szCs w:val="22"/>
        </w:rPr>
        <w:t>V</w:t>
      </w:r>
      <w:r w:rsidR="00703260">
        <w:rPr>
          <w:sz w:val="22"/>
          <w:szCs w:val="22"/>
        </w:rPr>
        <w:t xml:space="preserve">estiários e </w:t>
      </w:r>
      <w:r w:rsidR="00B76172">
        <w:rPr>
          <w:sz w:val="22"/>
          <w:szCs w:val="22"/>
        </w:rPr>
        <w:t>Á</w:t>
      </w:r>
      <w:r w:rsidR="00703260">
        <w:rPr>
          <w:sz w:val="22"/>
          <w:szCs w:val="22"/>
        </w:rPr>
        <w:t xml:space="preserve">rea de </w:t>
      </w:r>
      <w:r w:rsidR="00B76172">
        <w:rPr>
          <w:sz w:val="22"/>
          <w:szCs w:val="22"/>
        </w:rPr>
        <w:t>L</w:t>
      </w:r>
      <w:r w:rsidR="00703260">
        <w:rPr>
          <w:sz w:val="22"/>
          <w:szCs w:val="22"/>
        </w:rPr>
        <w:t>azer</w:t>
      </w:r>
      <w:r w:rsidR="00B76172">
        <w:rPr>
          <w:sz w:val="22"/>
          <w:szCs w:val="22"/>
        </w:rPr>
        <w:t xml:space="preserve"> localizada na Ladeira Maria das Dores – Morro da Penha</w:t>
      </w:r>
      <w:r w:rsidR="00E259CC" w:rsidRPr="00E259CC">
        <w:rPr>
          <w:sz w:val="22"/>
          <w:szCs w:val="22"/>
        </w:rPr>
        <w:t xml:space="preserve"> </w:t>
      </w:r>
      <w:r w:rsidR="00B76172">
        <w:rPr>
          <w:sz w:val="22"/>
          <w:szCs w:val="22"/>
        </w:rPr>
        <w:t>–</w:t>
      </w:r>
      <w:r w:rsidR="00E259CC" w:rsidRPr="00E259CC">
        <w:rPr>
          <w:sz w:val="22"/>
          <w:szCs w:val="22"/>
        </w:rPr>
        <w:t xml:space="preserve"> </w:t>
      </w:r>
      <w:r w:rsidR="00B76172">
        <w:rPr>
          <w:sz w:val="22"/>
          <w:szCs w:val="22"/>
        </w:rPr>
        <w:t>Ponta d’Areia - Niterói</w:t>
      </w:r>
    </w:p>
    <w:p w14:paraId="57E91BBE" w14:textId="77777777" w:rsidR="0016403E" w:rsidRDefault="0016403E" w:rsidP="007A4CD2">
      <w:pPr>
        <w:pStyle w:val="Recuodecorpodetexto"/>
        <w:tabs>
          <w:tab w:val="clear" w:pos="142"/>
          <w:tab w:val="left" w:pos="567"/>
          <w:tab w:val="left" w:pos="1701"/>
        </w:tabs>
        <w:spacing w:after="200"/>
        <w:ind w:firstLine="0"/>
        <w:jc w:val="both"/>
        <w:rPr>
          <w:sz w:val="22"/>
          <w:szCs w:val="22"/>
        </w:rPr>
      </w:pPr>
    </w:p>
    <w:p w14:paraId="24DA240A" w14:textId="77777777" w:rsidR="00423DC3" w:rsidRDefault="00EF7971" w:rsidP="00423DC3">
      <w:pPr>
        <w:ind w:firstLine="708"/>
        <w:rPr>
          <w:rFonts w:ascii="Arial" w:hAnsi="Arial"/>
          <w:b/>
        </w:rPr>
      </w:pPr>
      <w:r>
        <w:rPr>
          <w:rFonts w:ascii="Arial" w:hAnsi="Arial"/>
          <w:b/>
        </w:rPr>
        <w:t xml:space="preserve">2 </w:t>
      </w:r>
      <w:r w:rsidR="00423DC3">
        <w:rPr>
          <w:rFonts w:ascii="Arial" w:hAnsi="Arial"/>
          <w:b/>
        </w:rPr>
        <w:t>–</w:t>
      </w:r>
      <w:r>
        <w:rPr>
          <w:rFonts w:ascii="Arial" w:hAnsi="Arial"/>
          <w:b/>
        </w:rPr>
        <w:t xml:space="preserve"> </w:t>
      </w:r>
      <w:r w:rsidR="00423DC3">
        <w:rPr>
          <w:rFonts w:ascii="Arial" w:hAnsi="Arial"/>
          <w:b/>
        </w:rPr>
        <w:t>SERVIÇOS DE ESCRITÓRIO, LABORATÓRIO E CAMPO</w:t>
      </w:r>
    </w:p>
    <w:p w14:paraId="5FA54934" w14:textId="11F44C84" w:rsidR="007F763B" w:rsidRDefault="00FE19D0" w:rsidP="00FE19D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Deverá ser elaborado Projeto Executivo de instalações</w:t>
      </w:r>
      <w:r w:rsidR="002433E1">
        <w:rPr>
          <w:rFonts w:ascii="Arial" w:hAnsi="Arial" w:cs="Arial"/>
        </w:rPr>
        <w:t xml:space="preserve"> </w:t>
      </w:r>
      <w:r w:rsidR="00E224BC">
        <w:rPr>
          <w:rFonts w:ascii="Arial" w:hAnsi="Arial" w:cs="Arial"/>
        </w:rPr>
        <w:t>Elétrica</w:t>
      </w:r>
      <w:r w:rsidR="00B76172">
        <w:rPr>
          <w:rFonts w:ascii="Arial" w:hAnsi="Arial" w:cs="Arial"/>
        </w:rPr>
        <w:t>, Hidráulica e de Esgoto</w:t>
      </w:r>
      <w:r w:rsidR="002433E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C9B2693" w14:textId="3E8768A5" w:rsidR="00B76172" w:rsidRDefault="00B76172" w:rsidP="00FE19D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Deverá ser elaborado Projeto Executivo estrutural para construção dos novos vestiários.</w:t>
      </w:r>
    </w:p>
    <w:p w14:paraId="1DB0A2CD" w14:textId="77777777" w:rsidR="00EF7971" w:rsidRPr="00233CB8" w:rsidRDefault="00233CB8" w:rsidP="00233CB8">
      <w:pPr>
        <w:ind w:firstLine="708"/>
        <w:jc w:val="both"/>
        <w:rPr>
          <w:rFonts w:ascii="Arial" w:hAnsi="Arial" w:cs="Arial"/>
        </w:rPr>
      </w:pPr>
      <w:r w:rsidRPr="00233CB8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- </w:t>
      </w:r>
      <w:r w:rsidR="00EF7971">
        <w:rPr>
          <w:rFonts w:ascii="Arial" w:hAnsi="Arial"/>
          <w:b/>
        </w:rPr>
        <w:t>CANTEIRO DE OBRA:</w:t>
      </w:r>
    </w:p>
    <w:p w14:paraId="1C6244D4" w14:textId="77777777" w:rsidR="00B26F13" w:rsidRDefault="00E224BC" w:rsidP="00F10483">
      <w:pPr>
        <w:tabs>
          <w:tab w:val="left" w:pos="5958"/>
        </w:tabs>
        <w:suppressAutoHyphens/>
        <w:spacing w:after="0" w:line="240" w:lineRule="auto"/>
        <w:ind w:firstLine="360"/>
        <w:jc w:val="both"/>
        <w:rPr>
          <w:rFonts w:ascii="Arial" w:hAnsi="Arial"/>
        </w:rPr>
      </w:pPr>
      <w:r>
        <w:rPr>
          <w:rFonts w:ascii="Arial" w:hAnsi="Arial"/>
        </w:rPr>
        <w:t>Deverá ser feita a colocação de tapume de vedação ou proteção com chapas de madeira compen</w:t>
      </w:r>
      <w:r w:rsidR="00954C5E">
        <w:rPr>
          <w:rFonts w:ascii="Arial" w:hAnsi="Arial"/>
        </w:rPr>
        <w:t>s</w:t>
      </w:r>
      <w:r>
        <w:rPr>
          <w:rFonts w:ascii="Arial" w:hAnsi="Arial"/>
        </w:rPr>
        <w:t xml:space="preserve">ada, resinada. </w:t>
      </w:r>
    </w:p>
    <w:p w14:paraId="00F72EE5" w14:textId="77777777" w:rsidR="00283BF1" w:rsidRDefault="00283BF1" w:rsidP="00F10483">
      <w:pPr>
        <w:tabs>
          <w:tab w:val="left" w:pos="5958"/>
        </w:tabs>
        <w:suppressAutoHyphens/>
        <w:spacing w:after="0" w:line="240" w:lineRule="auto"/>
        <w:ind w:firstLine="360"/>
        <w:jc w:val="both"/>
        <w:rPr>
          <w:rFonts w:ascii="Arial" w:hAnsi="Arial"/>
        </w:rPr>
      </w:pPr>
    </w:p>
    <w:p w14:paraId="25CEAB4F" w14:textId="77777777" w:rsidR="00283BF1" w:rsidRDefault="00283BF1" w:rsidP="00F10483">
      <w:pPr>
        <w:tabs>
          <w:tab w:val="left" w:pos="5958"/>
        </w:tabs>
        <w:suppressAutoHyphens/>
        <w:spacing w:after="0" w:line="240" w:lineRule="auto"/>
        <w:ind w:firstLine="360"/>
        <w:jc w:val="both"/>
        <w:rPr>
          <w:rFonts w:ascii="Arial" w:hAnsi="Arial"/>
        </w:rPr>
      </w:pPr>
      <w:r>
        <w:rPr>
          <w:rFonts w:ascii="Arial" w:hAnsi="Arial"/>
        </w:rPr>
        <w:t xml:space="preserve">Deverá ser feito um barracão de obra </w:t>
      </w:r>
      <w:r w:rsidR="00954C5E">
        <w:rPr>
          <w:rFonts w:ascii="Arial" w:hAnsi="Arial"/>
        </w:rPr>
        <w:t xml:space="preserve">em </w:t>
      </w:r>
      <w:r w:rsidR="006A2D8B">
        <w:rPr>
          <w:rFonts w:ascii="Arial" w:hAnsi="Arial"/>
        </w:rPr>
        <w:t>chapas</w:t>
      </w:r>
      <w:r w:rsidR="00954C5E">
        <w:rPr>
          <w:rFonts w:ascii="Arial" w:hAnsi="Arial"/>
        </w:rPr>
        <w:t xml:space="preserve"> de madeira compensada com escritório e sanitário</w:t>
      </w:r>
      <w:r>
        <w:rPr>
          <w:rFonts w:ascii="Arial" w:hAnsi="Arial"/>
        </w:rPr>
        <w:t>.</w:t>
      </w:r>
    </w:p>
    <w:p w14:paraId="048EBE4F" w14:textId="77777777" w:rsidR="00283BF1" w:rsidRDefault="00283BF1" w:rsidP="00F10483">
      <w:pPr>
        <w:tabs>
          <w:tab w:val="left" w:pos="5958"/>
        </w:tabs>
        <w:suppressAutoHyphens/>
        <w:spacing w:after="0" w:line="240" w:lineRule="auto"/>
        <w:ind w:firstLine="360"/>
        <w:jc w:val="both"/>
        <w:rPr>
          <w:rFonts w:ascii="Arial" w:hAnsi="Arial" w:cs="Arial"/>
        </w:rPr>
      </w:pPr>
    </w:p>
    <w:p w14:paraId="73279C0C" w14:textId="77777777" w:rsidR="00B26F13" w:rsidRDefault="00B26F13" w:rsidP="00F10483">
      <w:pPr>
        <w:tabs>
          <w:tab w:val="left" w:pos="5958"/>
        </w:tabs>
        <w:suppressAutoHyphens/>
        <w:spacing w:after="0" w:line="240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Deverá ser realizada i</w:t>
      </w:r>
      <w:r w:rsidRPr="00B26F13">
        <w:rPr>
          <w:rFonts w:ascii="Arial" w:hAnsi="Arial" w:cs="Arial"/>
        </w:rPr>
        <w:t>nstalação e ligação provisórias para abastecimento de água e esgotamento sanitário</w:t>
      </w:r>
      <w:r w:rsidR="00175DB6">
        <w:rPr>
          <w:rFonts w:ascii="Arial" w:hAnsi="Arial" w:cs="Arial"/>
        </w:rPr>
        <w:t>, alimentação</w:t>
      </w:r>
      <w:r>
        <w:rPr>
          <w:rFonts w:ascii="Arial" w:hAnsi="Arial" w:cs="Arial"/>
        </w:rPr>
        <w:t xml:space="preserve"> de energia elétrica, em baixa tensão</w:t>
      </w:r>
      <w:r w:rsidRPr="00B26F13">
        <w:rPr>
          <w:rFonts w:ascii="Arial" w:hAnsi="Arial" w:cs="Arial"/>
        </w:rPr>
        <w:t xml:space="preserve"> em canteiro de obras</w:t>
      </w:r>
      <w:r>
        <w:rPr>
          <w:rFonts w:ascii="Arial" w:hAnsi="Arial" w:cs="Arial"/>
        </w:rPr>
        <w:t>.</w:t>
      </w:r>
    </w:p>
    <w:p w14:paraId="519A7B85" w14:textId="77777777" w:rsidR="00A0709C" w:rsidRDefault="00A0709C" w:rsidP="00F10483">
      <w:pPr>
        <w:tabs>
          <w:tab w:val="left" w:pos="5958"/>
        </w:tabs>
        <w:suppressAutoHyphens/>
        <w:spacing w:after="0" w:line="240" w:lineRule="auto"/>
        <w:ind w:firstLine="360"/>
        <w:jc w:val="both"/>
        <w:rPr>
          <w:rFonts w:ascii="Arial" w:hAnsi="Arial" w:cs="Arial"/>
        </w:rPr>
      </w:pPr>
    </w:p>
    <w:p w14:paraId="2E8188FD" w14:textId="77777777" w:rsidR="00A0709C" w:rsidRDefault="00A0709C" w:rsidP="00A0709C">
      <w:pPr>
        <w:tabs>
          <w:tab w:val="left" w:pos="5958"/>
        </w:tabs>
        <w:suppressAutoHyphens/>
        <w:spacing w:after="0" w:line="24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      Será instalada placa de identificação da obra, com dizeres alusivos ao projeto, de acordo com o modelo fornecido pela </w:t>
      </w:r>
      <w:proofErr w:type="spellStart"/>
      <w:r w:rsidR="00954C5E">
        <w:rPr>
          <w:rFonts w:ascii="Arial" w:hAnsi="Arial" w:cs="Arial"/>
          <w:bCs/>
          <w:color w:val="000000"/>
        </w:rPr>
        <w:t>Emusa</w:t>
      </w:r>
      <w:proofErr w:type="spellEnd"/>
      <w:r>
        <w:rPr>
          <w:rFonts w:ascii="Arial" w:hAnsi="Arial" w:cs="Arial"/>
          <w:bCs/>
          <w:color w:val="000000"/>
        </w:rPr>
        <w:t xml:space="preserve"> a ser afixada em local frontal à obra e em posição de destaque.</w:t>
      </w:r>
    </w:p>
    <w:p w14:paraId="3A712C6D" w14:textId="77777777" w:rsidR="00B0790D" w:rsidRDefault="00B0790D" w:rsidP="00A0709C">
      <w:pPr>
        <w:tabs>
          <w:tab w:val="left" w:pos="5958"/>
        </w:tabs>
        <w:suppressAutoHyphens/>
        <w:spacing w:after="0" w:line="240" w:lineRule="auto"/>
        <w:jc w:val="both"/>
        <w:rPr>
          <w:rFonts w:ascii="Arial" w:hAnsi="Arial" w:cs="Arial"/>
          <w:bCs/>
          <w:color w:val="000000"/>
        </w:rPr>
      </w:pPr>
    </w:p>
    <w:p w14:paraId="22C21543" w14:textId="77777777" w:rsidR="00290BD6" w:rsidRDefault="00290BD6" w:rsidP="00A0709C">
      <w:pPr>
        <w:tabs>
          <w:tab w:val="left" w:pos="5958"/>
        </w:tabs>
        <w:suppressAutoHyphens/>
        <w:spacing w:after="0" w:line="240" w:lineRule="auto"/>
        <w:jc w:val="both"/>
        <w:rPr>
          <w:rFonts w:ascii="Arial" w:hAnsi="Arial" w:cs="Arial"/>
          <w:bCs/>
          <w:color w:val="000000"/>
        </w:rPr>
      </w:pPr>
    </w:p>
    <w:p w14:paraId="0AB65FA5" w14:textId="77777777" w:rsidR="00290BD6" w:rsidRDefault="00290BD6" w:rsidP="00A0709C">
      <w:pPr>
        <w:tabs>
          <w:tab w:val="left" w:pos="5958"/>
        </w:tabs>
        <w:suppressAutoHyphens/>
        <w:spacing w:after="0" w:line="240" w:lineRule="auto"/>
        <w:jc w:val="both"/>
        <w:rPr>
          <w:rFonts w:ascii="Arial" w:hAnsi="Arial" w:cs="Arial"/>
          <w:bCs/>
          <w:color w:val="000000"/>
        </w:rPr>
      </w:pPr>
    </w:p>
    <w:p w14:paraId="117FE82E" w14:textId="77777777" w:rsidR="00B0790D" w:rsidRDefault="00B0790D" w:rsidP="00B0790D">
      <w:pPr>
        <w:ind w:firstLine="708"/>
        <w:jc w:val="both"/>
        <w:rPr>
          <w:rFonts w:ascii="Arial" w:hAnsi="Arial"/>
          <w:b/>
        </w:rPr>
      </w:pPr>
      <w:r>
        <w:rPr>
          <w:rFonts w:ascii="Arial" w:hAnsi="Arial" w:cs="Arial"/>
          <w:b/>
        </w:rPr>
        <w:t xml:space="preserve">4 – </w:t>
      </w:r>
      <w:r>
        <w:rPr>
          <w:rFonts w:ascii="Arial" w:hAnsi="Arial"/>
          <w:b/>
        </w:rPr>
        <w:t>MOVIMENTO DE TERRA:</w:t>
      </w:r>
    </w:p>
    <w:p w14:paraId="72FAD8C4" w14:textId="77777777" w:rsidR="005C480A" w:rsidRDefault="00B0790D" w:rsidP="00B0790D">
      <w:pPr>
        <w:jc w:val="both"/>
        <w:rPr>
          <w:rFonts w:ascii="Arial" w:hAnsi="Arial"/>
        </w:rPr>
      </w:pPr>
      <w:r>
        <w:rPr>
          <w:rFonts w:ascii="Arial" w:hAnsi="Arial"/>
        </w:rPr>
        <w:tab/>
        <w:t>Será utilizada e</w:t>
      </w:r>
      <w:r w:rsidRPr="00B0790D">
        <w:rPr>
          <w:rFonts w:ascii="Arial" w:hAnsi="Arial"/>
        </w:rPr>
        <w:t xml:space="preserve">scavação </w:t>
      </w:r>
      <w:r w:rsidR="005C480A">
        <w:rPr>
          <w:rFonts w:ascii="Arial" w:hAnsi="Arial"/>
        </w:rPr>
        <w:t>manual de vala/cava em material de 1ª categoria (areia, argila ou piçarra), até 1,50m de profundidade</w:t>
      </w:r>
      <w:r w:rsidR="008E372A">
        <w:rPr>
          <w:rFonts w:ascii="Arial" w:hAnsi="Arial"/>
        </w:rPr>
        <w:t>.</w:t>
      </w:r>
      <w:r w:rsidR="005C480A">
        <w:rPr>
          <w:rFonts w:ascii="Arial" w:hAnsi="Arial"/>
        </w:rPr>
        <w:t xml:space="preserve"> </w:t>
      </w:r>
    </w:p>
    <w:p w14:paraId="1C5ACFEA" w14:textId="77777777" w:rsidR="005C480A" w:rsidRDefault="005C480A" w:rsidP="00FE19D0">
      <w:pPr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Será realizado reaterro de vala/cava.</w:t>
      </w:r>
    </w:p>
    <w:p w14:paraId="62E70F75" w14:textId="77777777" w:rsidR="00114AF1" w:rsidRPr="00DA48DB" w:rsidRDefault="00DA48DB" w:rsidP="00114AF1">
      <w:pPr>
        <w:ind w:firstLine="708"/>
        <w:jc w:val="both"/>
        <w:rPr>
          <w:rFonts w:ascii="Arial" w:hAnsi="Arial" w:cs="Arial"/>
        </w:rPr>
      </w:pPr>
      <w:r w:rsidRPr="00DA48DB">
        <w:rPr>
          <w:rFonts w:ascii="Arial" w:hAnsi="Arial" w:cs="Arial"/>
        </w:rPr>
        <w:t>Todo material proveniente</w:t>
      </w:r>
      <w:r>
        <w:rPr>
          <w:rFonts w:ascii="Arial" w:hAnsi="Arial" w:cs="Arial"/>
        </w:rPr>
        <w:t xml:space="preserve"> das escavações deverá ser espalhado no próprio local.</w:t>
      </w:r>
    </w:p>
    <w:p w14:paraId="5548F855" w14:textId="77777777" w:rsidR="00DA48DB" w:rsidRDefault="00DA48DB" w:rsidP="00114AF1">
      <w:pPr>
        <w:ind w:firstLine="708"/>
        <w:jc w:val="both"/>
        <w:rPr>
          <w:rFonts w:ascii="Arial" w:hAnsi="Arial" w:cs="Arial"/>
          <w:b/>
        </w:rPr>
      </w:pPr>
    </w:p>
    <w:p w14:paraId="20A131E9" w14:textId="77777777" w:rsidR="00114AF1" w:rsidRPr="00982B62" w:rsidRDefault="00114AF1" w:rsidP="00114AF1">
      <w:pPr>
        <w:ind w:firstLine="708"/>
        <w:jc w:val="both"/>
        <w:rPr>
          <w:rFonts w:ascii="Arial" w:hAnsi="Arial"/>
          <w:b/>
        </w:rPr>
      </w:pPr>
      <w:r w:rsidRPr="00982B62">
        <w:rPr>
          <w:rFonts w:ascii="Arial" w:hAnsi="Arial" w:cs="Arial"/>
          <w:b/>
        </w:rPr>
        <w:t xml:space="preserve">5 – </w:t>
      </w:r>
      <w:r w:rsidRPr="00982B62">
        <w:rPr>
          <w:rFonts w:ascii="Arial" w:hAnsi="Arial"/>
          <w:b/>
        </w:rPr>
        <w:t>TRANSPORTE</w:t>
      </w:r>
    </w:p>
    <w:p w14:paraId="63047502" w14:textId="77777777" w:rsidR="00114AF1" w:rsidRDefault="00114AF1" w:rsidP="00114AF1">
      <w:pPr>
        <w:ind w:firstLine="708"/>
        <w:jc w:val="both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 xml:space="preserve">Deverá ser feito a locação de </w:t>
      </w:r>
      <w:proofErr w:type="gramStart"/>
      <w:r w:rsidR="0016403E">
        <w:rPr>
          <w:rFonts w:ascii="Arial" w:hAnsi="Arial"/>
          <w:color w:val="000000" w:themeColor="text1"/>
        </w:rPr>
        <w:t xml:space="preserve">um </w:t>
      </w:r>
      <w:r>
        <w:rPr>
          <w:rFonts w:ascii="Arial" w:hAnsi="Arial"/>
          <w:color w:val="000000" w:themeColor="text1"/>
        </w:rPr>
        <w:t>unidade</w:t>
      </w:r>
      <w:proofErr w:type="gramEnd"/>
      <w:r>
        <w:rPr>
          <w:rFonts w:ascii="Arial" w:hAnsi="Arial"/>
          <w:color w:val="000000" w:themeColor="text1"/>
        </w:rPr>
        <w:t xml:space="preserve"> de caçamba de aço</w:t>
      </w:r>
      <w:r w:rsidR="00290BD6">
        <w:rPr>
          <w:rFonts w:ascii="Arial" w:hAnsi="Arial"/>
          <w:color w:val="000000" w:themeColor="text1"/>
        </w:rPr>
        <w:t>.</w:t>
      </w:r>
    </w:p>
    <w:p w14:paraId="3D09C4DD" w14:textId="77777777" w:rsidR="00114AF1" w:rsidRDefault="00114AF1" w:rsidP="00114AF1">
      <w:pPr>
        <w:ind w:firstLine="708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Deverá ser feito o transporte de andaime, assim como carga e descarga manual.</w:t>
      </w:r>
    </w:p>
    <w:p w14:paraId="3AD224C8" w14:textId="77777777" w:rsidR="00114AF1" w:rsidRDefault="00114AF1" w:rsidP="00114AF1">
      <w:pPr>
        <w:jc w:val="both"/>
        <w:rPr>
          <w:rFonts w:ascii="Arial" w:hAnsi="Arial"/>
          <w:color w:val="000000" w:themeColor="text1"/>
        </w:rPr>
      </w:pPr>
      <w:r w:rsidRPr="00114AF1">
        <w:rPr>
          <w:rFonts w:ascii="Arial" w:hAnsi="Arial"/>
          <w:color w:val="000000" w:themeColor="text1"/>
        </w:rPr>
        <w:t xml:space="preserve">           Todo o material proveniente de entulho de obra, deverá ser depositado em caçamba alugada.</w:t>
      </w:r>
    </w:p>
    <w:p w14:paraId="2AD9E5F9" w14:textId="77777777" w:rsidR="00114AF1" w:rsidRPr="00114AF1" w:rsidRDefault="00114AF1" w:rsidP="00114AF1">
      <w:pPr>
        <w:jc w:val="both"/>
        <w:rPr>
          <w:rFonts w:ascii="Arial" w:hAnsi="Arial"/>
          <w:color w:val="000000" w:themeColor="text1"/>
        </w:rPr>
      </w:pPr>
    </w:p>
    <w:p w14:paraId="045848B8" w14:textId="1A4F059F" w:rsidR="00114AF1" w:rsidRDefault="00114AF1" w:rsidP="00114AF1">
      <w:pPr>
        <w:ind w:firstLine="708"/>
        <w:jc w:val="both"/>
        <w:rPr>
          <w:rFonts w:ascii="Arial" w:hAnsi="Arial"/>
          <w:b/>
        </w:rPr>
      </w:pPr>
      <w:r>
        <w:rPr>
          <w:rFonts w:ascii="Arial" w:hAnsi="Arial" w:cs="Arial"/>
          <w:b/>
        </w:rPr>
        <w:t xml:space="preserve">6 – </w:t>
      </w:r>
      <w:r>
        <w:rPr>
          <w:rFonts w:ascii="Arial" w:hAnsi="Arial"/>
          <w:b/>
        </w:rPr>
        <w:t>SERVIÇOS COMPLEMENTARES</w:t>
      </w:r>
    </w:p>
    <w:p w14:paraId="49EA645B" w14:textId="77777777" w:rsidR="00290BD6" w:rsidRDefault="00114AF1" w:rsidP="00C742D7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Deverá ser feita plataforma ou passarela de madeira.</w:t>
      </w:r>
    </w:p>
    <w:p w14:paraId="4018C2A9" w14:textId="77777777" w:rsidR="00C742D7" w:rsidRDefault="00C742D7" w:rsidP="00C742D7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Deverá ser feita movimentação horizontal de andaimes com elementos tubulares tipo torre.</w:t>
      </w:r>
    </w:p>
    <w:p w14:paraId="10F0B1CD" w14:textId="5A77CE2A" w:rsidR="00BB6C93" w:rsidRDefault="00BB6C93" w:rsidP="00BB6C93">
      <w:pPr>
        <w:jc w:val="both"/>
        <w:rPr>
          <w:rFonts w:ascii="Arial" w:hAnsi="Arial"/>
          <w:bCs/>
        </w:rPr>
      </w:pPr>
      <w:r>
        <w:rPr>
          <w:rFonts w:ascii="Arial" w:hAnsi="Arial"/>
        </w:rPr>
        <w:t xml:space="preserve">       Deverá ser </w:t>
      </w:r>
      <w:r w:rsidR="00356C58">
        <w:rPr>
          <w:rFonts w:ascii="Arial" w:hAnsi="Arial"/>
        </w:rPr>
        <w:t>executado</w:t>
      </w:r>
      <w:r>
        <w:rPr>
          <w:rFonts w:ascii="Arial" w:hAnsi="Arial"/>
        </w:rPr>
        <w:t xml:space="preserve"> a r</w:t>
      </w:r>
      <w:r w:rsidRPr="00BB6C93">
        <w:rPr>
          <w:rFonts w:ascii="Arial" w:hAnsi="Arial"/>
          <w:bCs/>
        </w:rPr>
        <w:t>emoção de calhas e condutores</w:t>
      </w:r>
      <w:r>
        <w:rPr>
          <w:rFonts w:ascii="Arial" w:hAnsi="Arial"/>
          <w:bCs/>
        </w:rPr>
        <w:t xml:space="preserve">.  </w:t>
      </w:r>
    </w:p>
    <w:p w14:paraId="412D00A4" w14:textId="36EF6718" w:rsidR="00982B62" w:rsidRPr="00BB6C93" w:rsidRDefault="00024B39" w:rsidP="00BB6C93">
      <w:pPr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 xml:space="preserve">      Os banheiros </w:t>
      </w:r>
      <w:proofErr w:type="spellStart"/>
      <w:r>
        <w:rPr>
          <w:rFonts w:ascii="Arial" w:hAnsi="Arial"/>
          <w:bCs/>
        </w:rPr>
        <w:t>exesistentes</w:t>
      </w:r>
      <w:proofErr w:type="spellEnd"/>
      <w:r>
        <w:rPr>
          <w:rFonts w:ascii="Arial" w:hAnsi="Arial"/>
          <w:bCs/>
        </w:rPr>
        <w:t xml:space="preserve"> deverão ser totalmente demolidos como cobertura, paredes, pisos e remoção dos aparelhos sanitários. </w:t>
      </w:r>
    </w:p>
    <w:p w14:paraId="7CE1C83B" w14:textId="77777777" w:rsidR="00BB6C93" w:rsidRPr="00C742D7" w:rsidRDefault="00BB6C93" w:rsidP="00C742D7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ab/>
        <w:t xml:space="preserve">  </w:t>
      </w:r>
      <w:r>
        <w:rPr>
          <w:rFonts w:ascii="Arial" w:hAnsi="Arial"/>
        </w:rPr>
        <w:tab/>
      </w:r>
    </w:p>
    <w:p w14:paraId="7CCB7990" w14:textId="77777777" w:rsidR="00FB0329" w:rsidRDefault="00114AF1" w:rsidP="0001143E">
      <w:pPr>
        <w:ind w:firstLine="708"/>
        <w:jc w:val="both"/>
        <w:rPr>
          <w:rFonts w:ascii="Arial" w:hAnsi="Arial"/>
          <w:b/>
        </w:rPr>
      </w:pPr>
      <w:r>
        <w:rPr>
          <w:rFonts w:ascii="Arial" w:hAnsi="Arial" w:cs="Arial"/>
          <w:b/>
        </w:rPr>
        <w:t>7</w:t>
      </w:r>
      <w:r w:rsidR="00FB0329">
        <w:rPr>
          <w:rFonts w:ascii="Arial" w:hAnsi="Arial" w:cs="Arial"/>
          <w:b/>
        </w:rPr>
        <w:t xml:space="preserve"> – </w:t>
      </w:r>
      <w:r w:rsidR="00283BF1">
        <w:rPr>
          <w:rFonts w:ascii="Arial" w:hAnsi="Arial"/>
          <w:b/>
        </w:rPr>
        <w:t>GALERIAS, DRENOS E CONEXOS</w:t>
      </w:r>
    </w:p>
    <w:p w14:paraId="25038C84" w14:textId="77777777" w:rsidR="00283BF1" w:rsidRDefault="00283BF1" w:rsidP="005C480A">
      <w:pPr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Será reali</w:t>
      </w:r>
      <w:r w:rsidR="00954C5E">
        <w:rPr>
          <w:rFonts w:ascii="Arial" w:hAnsi="Arial"/>
        </w:rPr>
        <w:t>zado assentamento de tubulações para esgotamento sanitário e A.P.</w:t>
      </w:r>
    </w:p>
    <w:p w14:paraId="14325988" w14:textId="17883A5A" w:rsidR="00283BF1" w:rsidRDefault="00283BF1" w:rsidP="005C480A">
      <w:pPr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Deverá ser </w:t>
      </w:r>
      <w:r w:rsidR="00954C5E">
        <w:rPr>
          <w:rFonts w:ascii="Arial" w:hAnsi="Arial"/>
        </w:rPr>
        <w:t>executados</w:t>
      </w:r>
      <w:r>
        <w:rPr>
          <w:rFonts w:ascii="Arial" w:hAnsi="Arial"/>
        </w:rPr>
        <w:t xml:space="preserve"> </w:t>
      </w:r>
      <w:r w:rsidR="00982B62">
        <w:rPr>
          <w:rFonts w:ascii="Arial" w:hAnsi="Arial"/>
        </w:rPr>
        <w:t>2</w:t>
      </w:r>
      <w:r w:rsidR="00BB6C93">
        <w:rPr>
          <w:rFonts w:ascii="Arial" w:hAnsi="Arial"/>
        </w:rPr>
        <w:t xml:space="preserve"> </w:t>
      </w:r>
      <w:r>
        <w:rPr>
          <w:rFonts w:ascii="Arial" w:hAnsi="Arial"/>
        </w:rPr>
        <w:t>poço</w:t>
      </w:r>
      <w:r w:rsidR="00954C5E">
        <w:rPr>
          <w:rFonts w:ascii="Arial" w:hAnsi="Arial"/>
        </w:rPr>
        <w:t>s</w:t>
      </w:r>
      <w:r>
        <w:rPr>
          <w:rFonts w:ascii="Arial" w:hAnsi="Arial"/>
        </w:rPr>
        <w:t xml:space="preserve"> de visita, de anéis de concreto pré moldados, para</w:t>
      </w:r>
      <w:r w:rsidR="00224F92">
        <w:rPr>
          <w:rFonts w:ascii="Arial" w:hAnsi="Arial"/>
        </w:rPr>
        <w:t xml:space="preserve"> esgotamento de águas pluviais</w:t>
      </w:r>
      <w:r>
        <w:rPr>
          <w:rFonts w:ascii="Arial" w:hAnsi="Arial"/>
        </w:rPr>
        <w:t xml:space="preserve">, com profundidade de </w:t>
      </w:r>
      <w:r w:rsidR="00BB6C93">
        <w:rPr>
          <w:rFonts w:ascii="Arial" w:hAnsi="Arial"/>
        </w:rPr>
        <w:t>1,00</w:t>
      </w:r>
      <w:r>
        <w:rPr>
          <w:rFonts w:ascii="Arial" w:hAnsi="Arial"/>
        </w:rPr>
        <w:t>m.</w:t>
      </w:r>
    </w:p>
    <w:p w14:paraId="6AA16502" w14:textId="77777777" w:rsidR="009F0196" w:rsidRPr="00A2440A" w:rsidRDefault="00283BF1" w:rsidP="00114AF1">
      <w:pPr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Deverão ser colocados tubos de PVC para</w:t>
      </w:r>
      <w:r w:rsidR="001F4A04">
        <w:rPr>
          <w:rFonts w:ascii="Arial" w:hAnsi="Arial"/>
        </w:rPr>
        <w:t xml:space="preserve"> reparos no sistema de</w:t>
      </w:r>
      <w:r>
        <w:rPr>
          <w:rFonts w:ascii="Arial" w:hAnsi="Arial"/>
        </w:rPr>
        <w:t xml:space="preserve"> esgoto </w:t>
      </w:r>
      <w:proofErr w:type="gramStart"/>
      <w:r>
        <w:rPr>
          <w:rFonts w:ascii="Arial" w:hAnsi="Arial"/>
        </w:rPr>
        <w:t>sanitário</w:t>
      </w:r>
      <w:r w:rsidR="001F4A04">
        <w:rPr>
          <w:rFonts w:ascii="Arial" w:hAnsi="Arial"/>
        </w:rPr>
        <w:t>.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 xml:space="preserve"> </w:t>
      </w:r>
    </w:p>
    <w:p w14:paraId="0CF27FD6" w14:textId="4F35B544" w:rsidR="00951961" w:rsidRDefault="00356C58" w:rsidP="00982B62">
      <w:pPr>
        <w:pStyle w:val="Recuodecorpodetexto"/>
        <w:spacing w:line="200" w:lineRule="atLeast"/>
        <w:ind w:firstLine="0"/>
        <w:jc w:val="both"/>
        <w:rPr>
          <w:rFonts w:cs="Arial"/>
          <w:b/>
        </w:rPr>
      </w:pPr>
      <w:r>
        <w:rPr>
          <w:sz w:val="22"/>
          <w:szCs w:val="22"/>
        </w:rPr>
        <w:t xml:space="preserve">            </w:t>
      </w:r>
    </w:p>
    <w:p w14:paraId="4220330F" w14:textId="49F366DA" w:rsidR="00024B39" w:rsidRDefault="00024B39" w:rsidP="00024B39">
      <w:pPr>
        <w:ind w:firstLine="708"/>
        <w:jc w:val="both"/>
        <w:rPr>
          <w:rFonts w:ascii="Arial" w:hAnsi="Arial"/>
          <w:b/>
        </w:rPr>
      </w:pPr>
      <w:r>
        <w:rPr>
          <w:rFonts w:ascii="Arial" w:hAnsi="Arial" w:cs="Arial"/>
          <w:b/>
        </w:rPr>
        <w:t xml:space="preserve">8 – </w:t>
      </w:r>
      <w:r>
        <w:rPr>
          <w:rFonts w:ascii="Arial" w:hAnsi="Arial"/>
          <w:b/>
        </w:rPr>
        <w:t>BASES E PAVIMENTOS:</w:t>
      </w:r>
    </w:p>
    <w:p w14:paraId="2A319026" w14:textId="60914FC6" w:rsidR="00024B39" w:rsidRPr="00024B39" w:rsidRDefault="00024B39" w:rsidP="00274E69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Deverão ser assentados lajotas de concreto intertravado da cor </w:t>
      </w:r>
      <w:proofErr w:type="spellStart"/>
      <w:r>
        <w:rPr>
          <w:rFonts w:ascii="Arial" w:hAnsi="Arial" w:cs="Arial"/>
          <w:bCs/>
        </w:rPr>
        <w:t>natual</w:t>
      </w:r>
      <w:proofErr w:type="spellEnd"/>
      <w:r>
        <w:rPr>
          <w:rFonts w:ascii="Arial" w:hAnsi="Arial" w:cs="Arial"/>
          <w:bCs/>
        </w:rPr>
        <w:t xml:space="preserve"> e colorido na área dos aparelhos de ginastica da terceira idade e passeio. </w:t>
      </w:r>
    </w:p>
    <w:p w14:paraId="576B1562" w14:textId="77777777" w:rsidR="00024B39" w:rsidRDefault="00024B39" w:rsidP="00274E69">
      <w:pPr>
        <w:ind w:firstLine="708"/>
        <w:jc w:val="both"/>
        <w:rPr>
          <w:rFonts w:ascii="Arial" w:hAnsi="Arial" w:cs="Arial"/>
          <w:b/>
        </w:rPr>
      </w:pPr>
    </w:p>
    <w:p w14:paraId="4E1EFF38" w14:textId="537432DC" w:rsidR="00274E69" w:rsidRDefault="00024B39" w:rsidP="00274E69">
      <w:pPr>
        <w:ind w:firstLine="708"/>
        <w:jc w:val="both"/>
        <w:rPr>
          <w:rFonts w:ascii="Arial" w:hAnsi="Arial"/>
          <w:b/>
        </w:rPr>
      </w:pPr>
      <w:r>
        <w:rPr>
          <w:rFonts w:ascii="Arial" w:hAnsi="Arial" w:cs="Arial"/>
          <w:b/>
        </w:rPr>
        <w:t>9</w:t>
      </w:r>
      <w:r w:rsidR="00274E69">
        <w:rPr>
          <w:rFonts w:ascii="Arial" w:hAnsi="Arial" w:cs="Arial"/>
          <w:b/>
        </w:rPr>
        <w:t xml:space="preserve"> – </w:t>
      </w:r>
      <w:r w:rsidR="00886091">
        <w:rPr>
          <w:rFonts w:ascii="Arial" w:hAnsi="Arial"/>
          <w:b/>
        </w:rPr>
        <w:t>SERVIÇOS DE PARQUES E JARDINS</w:t>
      </w:r>
      <w:r w:rsidR="00274E69">
        <w:rPr>
          <w:rFonts w:ascii="Arial" w:hAnsi="Arial"/>
          <w:b/>
        </w:rPr>
        <w:t>:</w:t>
      </w:r>
    </w:p>
    <w:p w14:paraId="15C33547" w14:textId="2BCFFB9D" w:rsidR="00455216" w:rsidRDefault="00455216" w:rsidP="00062C7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Deverá ser</w:t>
      </w:r>
      <w:r w:rsidR="00C66130">
        <w:rPr>
          <w:rFonts w:ascii="Arial" w:hAnsi="Arial" w:cs="Arial"/>
        </w:rPr>
        <w:t xml:space="preserve"> executado,</w:t>
      </w:r>
      <w:r>
        <w:rPr>
          <w:rFonts w:ascii="Arial" w:hAnsi="Arial" w:cs="Arial"/>
        </w:rPr>
        <w:t xml:space="preserve"> </w:t>
      </w:r>
      <w:r w:rsidR="0067582A">
        <w:rPr>
          <w:rFonts w:ascii="Arial" w:hAnsi="Arial" w:cs="Arial"/>
        </w:rPr>
        <w:t xml:space="preserve">aterro com </w:t>
      </w:r>
      <w:r>
        <w:rPr>
          <w:rFonts w:ascii="Arial" w:hAnsi="Arial" w:cs="Arial"/>
        </w:rPr>
        <w:t>c</w:t>
      </w:r>
      <w:r w:rsidRPr="00455216">
        <w:rPr>
          <w:rFonts w:ascii="Arial" w:hAnsi="Arial" w:cs="Arial"/>
        </w:rPr>
        <w:t>amada de pó-de-pedra</w:t>
      </w:r>
      <w:r>
        <w:rPr>
          <w:rFonts w:ascii="Arial" w:hAnsi="Arial" w:cs="Arial"/>
        </w:rPr>
        <w:t xml:space="preserve"> na área do </w:t>
      </w:r>
      <w:r w:rsidR="00024B39">
        <w:rPr>
          <w:rFonts w:ascii="Arial" w:hAnsi="Arial" w:cs="Arial"/>
        </w:rPr>
        <w:t>playground</w:t>
      </w:r>
      <w:r>
        <w:rPr>
          <w:rFonts w:ascii="Arial" w:hAnsi="Arial" w:cs="Arial"/>
        </w:rPr>
        <w:t>.</w:t>
      </w:r>
    </w:p>
    <w:p w14:paraId="7CDFB2F1" w14:textId="77777777" w:rsidR="00F35122" w:rsidRDefault="00F35122" w:rsidP="00062C71">
      <w:pPr>
        <w:ind w:firstLine="708"/>
        <w:jc w:val="both"/>
        <w:rPr>
          <w:rFonts w:ascii="Arial" w:hAnsi="Arial" w:cs="Arial"/>
        </w:rPr>
      </w:pPr>
    </w:p>
    <w:p w14:paraId="11F05C33" w14:textId="75D61966" w:rsidR="00024B39" w:rsidRDefault="00024B39" w:rsidP="00024B39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 w:themeColor="text1"/>
        </w:rPr>
        <w:tab/>
      </w:r>
      <w:r w:rsidRPr="00024B39">
        <w:rPr>
          <w:rFonts w:ascii="Arial" w:hAnsi="Arial" w:cs="Arial"/>
        </w:rPr>
        <w:t>Deverão ser assentados 3 bancos de concreto armado e 3 mesas com 4 bancos cada também em concreto armado</w:t>
      </w:r>
      <w:r>
        <w:rPr>
          <w:rFonts w:ascii="Arial" w:hAnsi="Arial" w:cs="Arial"/>
        </w:rPr>
        <w:t>.</w:t>
      </w:r>
    </w:p>
    <w:p w14:paraId="319960BB" w14:textId="198BEDAF" w:rsidR="00024B39" w:rsidRDefault="00024B39" w:rsidP="00024B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Deverão ser </w:t>
      </w:r>
      <w:proofErr w:type="spellStart"/>
      <w:r>
        <w:rPr>
          <w:rFonts w:ascii="Arial" w:hAnsi="Arial" w:cs="Arial"/>
        </w:rPr>
        <w:t>intalados</w:t>
      </w:r>
      <w:proofErr w:type="spellEnd"/>
      <w:r>
        <w:rPr>
          <w:rFonts w:ascii="Arial" w:hAnsi="Arial" w:cs="Arial"/>
        </w:rPr>
        <w:t xml:space="preserve"> aparelhos de ginastica para terceira idade e 3 brinquedos na área do playground.</w:t>
      </w:r>
    </w:p>
    <w:p w14:paraId="282A0454" w14:textId="52085ADA" w:rsidR="00024B39" w:rsidRDefault="00024B39" w:rsidP="00024B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 xml:space="preserve">Todo alambrado </w:t>
      </w:r>
      <w:r w:rsidR="008C0E39">
        <w:rPr>
          <w:rFonts w:ascii="Arial" w:hAnsi="Arial" w:cs="Arial"/>
        </w:rPr>
        <w:t>entorno da quadra deverá ser restaurado com a substituição de alguns tubos de aço galvanizado e a substituição total da tela de arame galvanizado plastificada.</w:t>
      </w:r>
    </w:p>
    <w:p w14:paraId="280A9F29" w14:textId="5DD02508" w:rsidR="00024B39" w:rsidRDefault="008C0E39" w:rsidP="008C0E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Deverá ser fornecida e instalada tela de polietileno de alta densidade nos vãos no entorno da quadra. </w:t>
      </w:r>
    </w:p>
    <w:p w14:paraId="15298A30" w14:textId="77777777" w:rsidR="008C0E39" w:rsidRDefault="008C0E39" w:rsidP="008C0E39">
      <w:pPr>
        <w:jc w:val="both"/>
        <w:rPr>
          <w:rFonts w:ascii="Arial" w:hAnsi="Arial" w:cs="Arial"/>
          <w:b/>
          <w:color w:val="000000" w:themeColor="text1"/>
        </w:rPr>
      </w:pPr>
    </w:p>
    <w:p w14:paraId="753AF1A2" w14:textId="3BEF139C" w:rsidR="008C0E39" w:rsidRDefault="008C0E39" w:rsidP="00B5528B">
      <w:pPr>
        <w:ind w:firstLine="708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10 - ESTRUTURAS</w:t>
      </w:r>
    </w:p>
    <w:p w14:paraId="5C3007A9" w14:textId="79663490" w:rsidR="008C0E39" w:rsidRDefault="008C0E39" w:rsidP="008C0E39">
      <w:pPr>
        <w:ind w:firstLine="708"/>
        <w:jc w:val="both"/>
        <w:rPr>
          <w:rFonts w:ascii="Arial" w:hAnsi="Arial" w:cs="Arial"/>
        </w:rPr>
      </w:pPr>
      <w:r w:rsidRPr="008C0E39">
        <w:rPr>
          <w:rFonts w:ascii="Arial" w:hAnsi="Arial" w:cs="Arial"/>
        </w:rPr>
        <w:t xml:space="preserve">Deverá ser utilizado concreto armado de </w:t>
      </w:r>
      <w:proofErr w:type="spellStart"/>
      <w:r w:rsidRPr="008C0E39">
        <w:rPr>
          <w:rFonts w:ascii="Arial" w:hAnsi="Arial" w:cs="Arial"/>
        </w:rPr>
        <w:t>fck</w:t>
      </w:r>
      <w:proofErr w:type="spellEnd"/>
      <w:r w:rsidRPr="008C0E39">
        <w:rPr>
          <w:rFonts w:ascii="Arial" w:hAnsi="Arial" w:cs="Arial"/>
        </w:rPr>
        <w:t>=25Mpa na estrutura dos novos vestiários e banheiros</w:t>
      </w:r>
      <w:r>
        <w:rPr>
          <w:rFonts w:ascii="Arial" w:hAnsi="Arial" w:cs="Arial"/>
        </w:rPr>
        <w:t xml:space="preserve"> e mureta no entorno da área de lazer. </w:t>
      </w:r>
    </w:p>
    <w:p w14:paraId="60FB6841" w14:textId="7D7D4E88" w:rsidR="008C0E39" w:rsidRDefault="008C0E39" w:rsidP="008C0E39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Teto dos vestiários deverá ser com laje </w:t>
      </w:r>
      <w:proofErr w:type="spellStart"/>
      <w:r>
        <w:rPr>
          <w:rFonts w:ascii="Arial" w:hAnsi="Arial" w:cs="Arial"/>
        </w:rPr>
        <w:t>pre-moldada</w:t>
      </w:r>
      <w:proofErr w:type="spellEnd"/>
      <w:r>
        <w:rPr>
          <w:rFonts w:ascii="Arial" w:hAnsi="Arial" w:cs="Arial"/>
        </w:rPr>
        <w:t xml:space="preserve"> beta 11 para sobrecarga de </w:t>
      </w:r>
      <w:proofErr w:type="spellStart"/>
      <w:r>
        <w:rPr>
          <w:rFonts w:ascii="Arial" w:hAnsi="Arial" w:cs="Arial"/>
        </w:rPr>
        <w:t>ate</w:t>
      </w:r>
      <w:proofErr w:type="spellEnd"/>
      <w:r>
        <w:rPr>
          <w:rFonts w:ascii="Arial" w:hAnsi="Arial" w:cs="Arial"/>
        </w:rPr>
        <w:t xml:space="preserve"> 3,5KN/m².</w:t>
      </w:r>
    </w:p>
    <w:p w14:paraId="4B3A9FC8" w14:textId="77777777" w:rsidR="006D55DA" w:rsidRPr="008C0E39" w:rsidRDefault="006D55DA" w:rsidP="008C0E39">
      <w:pPr>
        <w:ind w:firstLine="708"/>
        <w:jc w:val="both"/>
        <w:rPr>
          <w:rFonts w:ascii="Arial" w:hAnsi="Arial" w:cs="Arial"/>
        </w:rPr>
      </w:pPr>
    </w:p>
    <w:p w14:paraId="31274325" w14:textId="3BAB3490" w:rsidR="008C0E39" w:rsidRPr="003009F9" w:rsidRDefault="008C0E39" w:rsidP="008C0E39">
      <w:pPr>
        <w:ind w:firstLine="708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11</w:t>
      </w:r>
      <w:r w:rsidRPr="003009F9">
        <w:rPr>
          <w:rFonts w:ascii="Arial" w:hAnsi="Arial" w:cs="Arial"/>
          <w:b/>
          <w:color w:val="000000" w:themeColor="text1"/>
        </w:rPr>
        <w:t xml:space="preserve"> –</w:t>
      </w:r>
      <w:r>
        <w:rPr>
          <w:rFonts w:ascii="Arial" w:hAnsi="Arial" w:cs="Arial"/>
          <w:b/>
          <w:color w:val="000000" w:themeColor="text1"/>
        </w:rPr>
        <w:t xml:space="preserve"> ALVENARIAS</w:t>
      </w:r>
      <w:r w:rsidR="006D55DA">
        <w:rPr>
          <w:rFonts w:ascii="Arial" w:hAnsi="Arial" w:cs="Arial"/>
          <w:b/>
          <w:color w:val="000000" w:themeColor="text1"/>
        </w:rPr>
        <w:t xml:space="preserve"> E DIVISORIAS</w:t>
      </w:r>
      <w:r w:rsidRPr="003009F9">
        <w:rPr>
          <w:rFonts w:ascii="Arial" w:hAnsi="Arial" w:cs="Arial"/>
          <w:b/>
          <w:color w:val="000000" w:themeColor="text1"/>
        </w:rPr>
        <w:t>:</w:t>
      </w:r>
    </w:p>
    <w:p w14:paraId="2367F4B1" w14:textId="5AA12FB7" w:rsidR="008C0E39" w:rsidRDefault="006D55DA" w:rsidP="00B5528B">
      <w:pPr>
        <w:ind w:firstLine="708"/>
        <w:jc w:val="both"/>
        <w:rPr>
          <w:rFonts w:ascii="Arial" w:hAnsi="Arial" w:cs="Arial"/>
        </w:rPr>
      </w:pPr>
      <w:r w:rsidRPr="006D55DA">
        <w:rPr>
          <w:rFonts w:ascii="Arial" w:hAnsi="Arial" w:cs="Arial"/>
        </w:rPr>
        <w:t>Na construção dos vestiários e banheiros deverão ser utilizados alvenaria de tijolo cerâmico furado 10 x 20 x 20.</w:t>
      </w:r>
    </w:p>
    <w:p w14:paraId="74B066E1" w14:textId="5DD74814" w:rsidR="006D55DA" w:rsidRDefault="006D55DA" w:rsidP="00B5528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No entorno da área de lazer deverão ser utilizados alvenaria de bloco de concreto 10x 20 x 40 para complementação da mureta de contenção.</w:t>
      </w:r>
    </w:p>
    <w:p w14:paraId="26F51470" w14:textId="5B91A53F" w:rsidR="006D55DA" w:rsidRDefault="006D55DA" w:rsidP="00B5528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Para divisória dos banheiros dos vestiários deverão ser fornecidas e instaladas peças em granito cinza carijó com 3cm de espessura.</w:t>
      </w:r>
    </w:p>
    <w:p w14:paraId="4364D1EF" w14:textId="77777777" w:rsidR="006D55DA" w:rsidRPr="006D55DA" w:rsidRDefault="006D55DA" w:rsidP="00B5528B">
      <w:pPr>
        <w:ind w:firstLine="708"/>
        <w:jc w:val="both"/>
        <w:rPr>
          <w:rFonts w:ascii="Arial" w:hAnsi="Arial" w:cs="Arial"/>
        </w:rPr>
      </w:pPr>
    </w:p>
    <w:p w14:paraId="2CE0B2B3" w14:textId="4E6C38FF" w:rsidR="00B5528B" w:rsidRPr="003009F9" w:rsidRDefault="008C0E39" w:rsidP="00B5528B">
      <w:pPr>
        <w:ind w:firstLine="708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1</w:t>
      </w:r>
      <w:r w:rsidR="006D55DA">
        <w:rPr>
          <w:rFonts w:ascii="Arial" w:hAnsi="Arial" w:cs="Arial"/>
          <w:b/>
          <w:color w:val="000000" w:themeColor="text1"/>
        </w:rPr>
        <w:t>2</w:t>
      </w:r>
      <w:r w:rsidR="00B5528B" w:rsidRPr="003009F9">
        <w:rPr>
          <w:rFonts w:ascii="Arial" w:hAnsi="Arial" w:cs="Arial"/>
          <w:b/>
          <w:color w:val="000000" w:themeColor="text1"/>
        </w:rPr>
        <w:t xml:space="preserve"> – REVESTIMENTO DE PAREDES, TETOS E PISOS:</w:t>
      </w:r>
    </w:p>
    <w:p w14:paraId="43344D47" w14:textId="7EDEE471" w:rsidR="00B5528B" w:rsidRPr="003009F9" w:rsidRDefault="00B5528B" w:rsidP="00B5528B">
      <w:pPr>
        <w:ind w:firstLine="708"/>
        <w:jc w:val="both"/>
        <w:rPr>
          <w:rFonts w:ascii="Arial" w:hAnsi="Arial" w:cs="Arial"/>
          <w:color w:val="000000" w:themeColor="text1"/>
        </w:rPr>
      </w:pPr>
      <w:r w:rsidRPr="003009F9">
        <w:rPr>
          <w:rFonts w:ascii="Arial" w:hAnsi="Arial" w:cs="Arial"/>
          <w:color w:val="000000" w:themeColor="text1"/>
        </w:rPr>
        <w:t xml:space="preserve"> Deverá ter assentamento de emboço </w:t>
      </w:r>
      <w:r w:rsidR="008C0E39">
        <w:rPr>
          <w:rFonts w:ascii="Arial" w:hAnsi="Arial" w:cs="Arial"/>
          <w:color w:val="000000" w:themeColor="text1"/>
        </w:rPr>
        <w:t>n</w:t>
      </w:r>
      <w:r w:rsidRPr="003009F9">
        <w:rPr>
          <w:rFonts w:ascii="Arial" w:hAnsi="Arial" w:cs="Arial"/>
          <w:color w:val="000000" w:themeColor="text1"/>
        </w:rPr>
        <w:t>a mureta existente d</w:t>
      </w:r>
      <w:r w:rsidR="008C0E39">
        <w:rPr>
          <w:rFonts w:ascii="Arial" w:hAnsi="Arial" w:cs="Arial"/>
          <w:color w:val="000000" w:themeColor="text1"/>
        </w:rPr>
        <w:t>a</w:t>
      </w:r>
      <w:r w:rsidRPr="003009F9">
        <w:rPr>
          <w:rFonts w:ascii="Arial" w:hAnsi="Arial" w:cs="Arial"/>
          <w:color w:val="000000" w:themeColor="text1"/>
        </w:rPr>
        <w:t xml:space="preserve"> </w:t>
      </w:r>
      <w:r w:rsidR="008C0E39">
        <w:rPr>
          <w:rFonts w:ascii="Arial" w:hAnsi="Arial" w:cs="Arial"/>
          <w:color w:val="000000" w:themeColor="text1"/>
        </w:rPr>
        <w:t>quadra, nos novos banheiros e onde necessário</w:t>
      </w:r>
      <w:r w:rsidRPr="003009F9">
        <w:rPr>
          <w:rFonts w:ascii="Arial" w:hAnsi="Arial" w:cs="Arial"/>
          <w:color w:val="000000" w:themeColor="text1"/>
        </w:rPr>
        <w:t>.</w:t>
      </w:r>
    </w:p>
    <w:p w14:paraId="488564E0" w14:textId="21303B8D" w:rsidR="00B5528B" w:rsidRDefault="00B5528B" w:rsidP="00B5528B">
      <w:pPr>
        <w:ind w:firstLine="708"/>
        <w:jc w:val="both"/>
        <w:rPr>
          <w:rFonts w:ascii="Arial" w:hAnsi="Arial" w:cs="Arial"/>
          <w:color w:val="000000" w:themeColor="text1"/>
        </w:rPr>
      </w:pPr>
      <w:r w:rsidRPr="003009F9">
        <w:rPr>
          <w:rFonts w:ascii="Arial" w:hAnsi="Arial" w:cs="Arial"/>
          <w:color w:val="000000" w:themeColor="text1"/>
        </w:rPr>
        <w:t>Deverá</w:t>
      </w:r>
      <w:r>
        <w:rPr>
          <w:rFonts w:ascii="Arial" w:hAnsi="Arial" w:cs="Arial"/>
          <w:color w:val="000000" w:themeColor="text1"/>
        </w:rPr>
        <w:t xml:space="preserve"> ser executado piso cimentado na área </w:t>
      </w:r>
      <w:r w:rsidR="008C0E39">
        <w:rPr>
          <w:rFonts w:ascii="Arial" w:hAnsi="Arial" w:cs="Arial"/>
          <w:color w:val="000000" w:themeColor="text1"/>
        </w:rPr>
        <w:t>indicada no projeto</w:t>
      </w:r>
      <w:r>
        <w:rPr>
          <w:rFonts w:ascii="Arial" w:hAnsi="Arial" w:cs="Arial"/>
          <w:color w:val="000000" w:themeColor="text1"/>
        </w:rPr>
        <w:t>.</w:t>
      </w:r>
    </w:p>
    <w:p w14:paraId="52694845" w14:textId="3D912C5F" w:rsidR="006D55DA" w:rsidRDefault="006D55DA" w:rsidP="00B5528B">
      <w:pPr>
        <w:ind w:firstLine="708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O piso dos banheiros e vestiários deverão ser assentados ladrilho cerâmico antiderrapante.</w:t>
      </w:r>
    </w:p>
    <w:p w14:paraId="05600C96" w14:textId="5C486982" w:rsidR="006D55DA" w:rsidRDefault="006D55DA" w:rsidP="00B5528B">
      <w:pPr>
        <w:ind w:firstLine="708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As paredes deverão receber revestimento com azulejo de 15 x 15 na cor branca.</w:t>
      </w:r>
    </w:p>
    <w:p w14:paraId="44B3F0AE" w14:textId="763443B5" w:rsidR="006D55DA" w:rsidRDefault="006D55DA" w:rsidP="00B5528B">
      <w:pPr>
        <w:ind w:firstLine="708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Peitoril e soleira deverão ser </w:t>
      </w:r>
      <w:proofErr w:type="gramStart"/>
      <w:r>
        <w:rPr>
          <w:rFonts w:ascii="Arial" w:hAnsi="Arial" w:cs="Arial"/>
          <w:color w:val="000000" w:themeColor="text1"/>
        </w:rPr>
        <w:t>fornecido</w:t>
      </w:r>
      <w:proofErr w:type="gramEnd"/>
      <w:r>
        <w:rPr>
          <w:rFonts w:ascii="Arial" w:hAnsi="Arial" w:cs="Arial"/>
          <w:color w:val="000000" w:themeColor="text1"/>
        </w:rPr>
        <w:t xml:space="preserve"> e </w:t>
      </w:r>
      <w:proofErr w:type="spellStart"/>
      <w:r>
        <w:rPr>
          <w:rFonts w:ascii="Arial" w:hAnsi="Arial" w:cs="Arial"/>
          <w:color w:val="000000" w:themeColor="text1"/>
        </w:rPr>
        <w:t>assnetados</w:t>
      </w:r>
      <w:proofErr w:type="spellEnd"/>
      <w:r>
        <w:rPr>
          <w:rFonts w:ascii="Arial" w:hAnsi="Arial" w:cs="Arial"/>
          <w:color w:val="000000" w:themeColor="text1"/>
        </w:rPr>
        <w:t xml:space="preserve"> em granito cinza </w:t>
      </w:r>
      <w:proofErr w:type="spellStart"/>
      <w:r>
        <w:rPr>
          <w:rFonts w:ascii="Arial" w:hAnsi="Arial" w:cs="Arial"/>
          <w:color w:val="000000" w:themeColor="text1"/>
        </w:rPr>
        <w:t>andurinha</w:t>
      </w:r>
      <w:proofErr w:type="spellEnd"/>
      <w:r>
        <w:rPr>
          <w:rFonts w:ascii="Arial" w:hAnsi="Arial" w:cs="Arial"/>
          <w:color w:val="000000" w:themeColor="text1"/>
        </w:rPr>
        <w:t>.</w:t>
      </w:r>
    </w:p>
    <w:p w14:paraId="4DAD2D38" w14:textId="77777777" w:rsidR="006D55DA" w:rsidRDefault="006D55DA" w:rsidP="00304A2C">
      <w:pPr>
        <w:ind w:firstLine="708"/>
        <w:jc w:val="both"/>
        <w:rPr>
          <w:rFonts w:ascii="Arial" w:hAnsi="Arial" w:cs="Arial"/>
          <w:b/>
        </w:rPr>
      </w:pPr>
    </w:p>
    <w:p w14:paraId="407BB52D" w14:textId="02B7FD2F" w:rsidR="00304A2C" w:rsidRDefault="00304A2C" w:rsidP="00304A2C">
      <w:pPr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</w:t>
      </w:r>
      <w:r w:rsidR="006D55DA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 xml:space="preserve">– </w:t>
      </w:r>
      <w:r w:rsidRPr="00C54F90">
        <w:rPr>
          <w:rFonts w:ascii="Arial" w:hAnsi="Arial" w:cs="Arial"/>
          <w:b/>
        </w:rPr>
        <w:t xml:space="preserve"> ESQUADRIAS</w:t>
      </w:r>
      <w:proofErr w:type="gramEnd"/>
      <w:r w:rsidRPr="00C54F90">
        <w:rPr>
          <w:rFonts w:ascii="Arial" w:hAnsi="Arial" w:cs="Arial"/>
          <w:b/>
        </w:rPr>
        <w:t xml:space="preserve"> DE PVC, FERRO, ALUMÍNIO OU MADEIRA, VIDRAÇAS E FERRAGENS</w:t>
      </w:r>
      <w:r>
        <w:rPr>
          <w:rFonts w:ascii="Arial" w:hAnsi="Arial" w:cs="Arial"/>
          <w:b/>
        </w:rPr>
        <w:t>:</w:t>
      </w:r>
    </w:p>
    <w:p w14:paraId="17E0BF02" w14:textId="5637E22D" w:rsidR="006D55DA" w:rsidRDefault="006D55DA" w:rsidP="00304A2C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 divisórias de </w:t>
      </w:r>
      <w:proofErr w:type="spellStart"/>
      <w:r>
        <w:rPr>
          <w:rFonts w:ascii="Arial" w:hAnsi="Arial" w:cs="Arial"/>
        </w:rPr>
        <w:t>ganito</w:t>
      </w:r>
      <w:proofErr w:type="spellEnd"/>
      <w:r>
        <w:rPr>
          <w:rFonts w:ascii="Arial" w:hAnsi="Arial" w:cs="Arial"/>
        </w:rPr>
        <w:t xml:space="preserve"> dos vestiários deverão ser instaladas e fixadas com ferragens, cantoneiras e parafusos em alumino. </w:t>
      </w:r>
      <w:r w:rsidR="00304A2C">
        <w:rPr>
          <w:rFonts w:ascii="Arial" w:hAnsi="Arial" w:cs="Arial"/>
        </w:rPr>
        <w:t xml:space="preserve">  </w:t>
      </w:r>
    </w:p>
    <w:p w14:paraId="6B740D7F" w14:textId="64E2D41B" w:rsidR="006D55DA" w:rsidRDefault="006D55DA" w:rsidP="00304A2C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Deverá ser fornecido e instalado guarda corpo no entorno da área de lazer sobre a mureta.</w:t>
      </w:r>
    </w:p>
    <w:p w14:paraId="5756DCB5" w14:textId="6AAF751D" w:rsidR="00304A2C" w:rsidRDefault="00304A2C" w:rsidP="00660D17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Ferragens para porta de abrir d</w:t>
      </w:r>
      <w:r w:rsidR="00660D17">
        <w:rPr>
          <w:rFonts w:ascii="Arial" w:hAnsi="Arial" w:cs="Arial"/>
        </w:rPr>
        <w:t>o alambrado existente</w:t>
      </w:r>
      <w:r>
        <w:rPr>
          <w:rFonts w:ascii="Arial" w:hAnsi="Arial" w:cs="Arial"/>
        </w:rPr>
        <w:t xml:space="preserve"> deverão ser substituídas por novas.</w:t>
      </w:r>
    </w:p>
    <w:p w14:paraId="682CB7F1" w14:textId="11BA9BBC" w:rsidR="00660D17" w:rsidRDefault="00660D17" w:rsidP="00660D17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As janelas dos vestiários e banheiros serão do tipo basculante em alumino anodizado natural e vidro fantasia de 4mm.</w:t>
      </w:r>
    </w:p>
    <w:p w14:paraId="4AC77FAF" w14:textId="5CCD2FF7" w:rsidR="00660D17" w:rsidRDefault="00660D17" w:rsidP="00660D17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Os banheiros individuais dos vestiários terão porta de alumínio em venezianas.</w:t>
      </w:r>
    </w:p>
    <w:p w14:paraId="46B5F849" w14:textId="75B623F0" w:rsidR="00660D17" w:rsidRPr="00660D17" w:rsidRDefault="00660D17" w:rsidP="00660D17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As portas dos vestiários deverão ser em madeira de lei em compensado 0,70 x 2,10 x 0,03.</w:t>
      </w:r>
    </w:p>
    <w:p w14:paraId="3E06CB14" w14:textId="77777777" w:rsidR="00660D17" w:rsidRDefault="00660D17" w:rsidP="00871383">
      <w:pPr>
        <w:tabs>
          <w:tab w:val="left" w:pos="3165"/>
        </w:tabs>
        <w:ind w:firstLine="708"/>
        <w:jc w:val="both"/>
        <w:rPr>
          <w:rFonts w:ascii="Arial" w:hAnsi="Arial"/>
          <w:b/>
          <w:color w:val="000000" w:themeColor="text1"/>
        </w:rPr>
      </w:pPr>
    </w:p>
    <w:p w14:paraId="3A5DF481" w14:textId="746E4A4D" w:rsidR="000333EB" w:rsidRDefault="00B5528B" w:rsidP="00871383">
      <w:pPr>
        <w:tabs>
          <w:tab w:val="left" w:pos="3165"/>
        </w:tabs>
        <w:ind w:firstLine="708"/>
        <w:jc w:val="both"/>
        <w:rPr>
          <w:rFonts w:ascii="Arial" w:hAnsi="Arial"/>
          <w:b/>
          <w:color w:val="000000" w:themeColor="text1"/>
        </w:rPr>
      </w:pPr>
      <w:r>
        <w:rPr>
          <w:rFonts w:ascii="Arial" w:hAnsi="Arial"/>
          <w:b/>
          <w:color w:val="000000" w:themeColor="text1"/>
        </w:rPr>
        <w:t>1</w:t>
      </w:r>
      <w:r w:rsidR="00660D17">
        <w:rPr>
          <w:rFonts w:ascii="Arial" w:hAnsi="Arial"/>
          <w:b/>
          <w:color w:val="000000" w:themeColor="text1"/>
        </w:rPr>
        <w:t>4</w:t>
      </w:r>
      <w:r w:rsidR="00AA1818">
        <w:rPr>
          <w:rFonts w:ascii="Arial" w:hAnsi="Arial"/>
          <w:b/>
          <w:color w:val="000000" w:themeColor="text1"/>
        </w:rPr>
        <w:t xml:space="preserve"> </w:t>
      </w:r>
      <w:r w:rsidR="00AA1818">
        <w:rPr>
          <w:rFonts w:ascii="Arial" w:hAnsi="Arial" w:cs="Arial"/>
          <w:b/>
        </w:rPr>
        <w:t>–</w:t>
      </w:r>
      <w:r w:rsidR="00AA1818" w:rsidRPr="00AA1818">
        <w:rPr>
          <w:rFonts w:ascii="Arial" w:hAnsi="Arial"/>
          <w:b/>
          <w:color w:val="000000" w:themeColor="text1"/>
        </w:rPr>
        <w:t xml:space="preserve"> </w:t>
      </w:r>
      <w:r w:rsidR="00871383" w:rsidRPr="00871383">
        <w:rPr>
          <w:rFonts w:ascii="Arial" w:hAnsi="Arial"/>
          <w:b/>
          <w:color w:val="000000" w:themeColor="text1"/>
        </w:rPr>
        <w:t>INSTALAÇÕES ELÉTRICAS, HIDRÁULICAS, SANITÁRIAS E MECÂNICAS</w:t>
      </w:r>
      <w:r w:rsidR="00871383">
        <w:rPr>
          <w:rFonts w:ascii="Arial" w:hAnsi="Arial"/>
          <w:b/>
          <w:color w:val="000000" w:themeColor="text1"/>
        </w:rPr>
        <w:tab/>
      </w:r>
    </w:p>
    <w:p w14:paraId="4179D028" w14:textId="7AF5C6C0" w:rsidR="00C742D7" w:rsidRDefault="00C742D7" w:rsidP="00C742D7">
      <w:pPr>
        <w:ind w:firstLine="708"/>
        <w:jc w:val="both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 xml:space="preserve">Deverão </w:t>
      </w:r>
      <w:r w:rsidR="009D3352">
        <w:rPr>
          <w:rFonts w:ascii="Arial" w:hAnsi="Arial"/>
          <w:color w:val="000000" w:themeColor="text1"/>
        </w:rPr>
        <w:t>ser i</w:t>
      </w:r>
      <w:r>
        <w:rPr>
          <w:rFonts w:ascii="Arial" w:hAnsi="Arial"/>
          <w:color w:val="000000" w:themeColor="text1"/>
        </w:rPr>
        <w:t>nstalados cabos de cobre com isolamento termoplástico</w:t>
      </w:r>
      <w:r w:rsidR="00945FC1">
        <w:rPr>
          <w:rFonts w:ascii="Arial" w:hAnsi="Arial"/>
          <w:color w:val="000000" w:themeColor="text1"/>
        </w:rPr>
        <w:t xml:space="preserve"> nos </w:t>
      </w:r>
      <w:proofErr w:type="spellStart"/>
      <w:r w:rsidR="00945FC1">
        <w:rPr>
          <w:rFonts w:ascii="Arial" w:hAnsi="Arial"/>
          <w:color w:val="000000" w:themeColor="text1"/>
        </w:rPr>
        <w:t>conduites</w:t>
      </w:r>
      <w:proofErr w:type="spellEnd"/>
      <w:r w:rsidR="00945FC1">
        <w:rPr>
          <w:rFonts w:ascii="Arial" w:hAnsi="Arial"/>
          <w:color w:val="000000" w:themeColor="text1"/>
        </w:rPr>
        <w:t xml:space="preserve"> que ligam os postes.</w:t>
      </w:r>
    </w:p>
    <w:p w14:paraId="7D4BCB8F" w14:textId="77777777" w:rsidR="00660D17" w:rsidRDefault="00C742D7" w:rsidP="00C742D7">
      <w:pPr>
        <w:ind w:firstLine="708"/>
        <w:jc w:val="both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 xml:space="preserve">Deverão ser </w:t>
      </w:r>
      <w:r w:rsidR="005A67C9">
        <w:rPr>
          <w:rFonts w:ascii="Arial" w:hAnsi="Arial"/>
          <w:color w:val="000000" w:themeColor="text1"/>
        </w:rPr>
        <w:t>revisadas todas as</w:t>
      </w:r>
      <w:r>
        <w:rPr>
          <w:rFonts w:ascii="Arial" w:hAnsi="Arial"/>
          <w:color w:val="000000" w:themeColor="text1"/>
        </w:rPr>
        <w:t xml:space="preserve"> instalações el</w:t>
      </w:r>
      <w:r w:rsidR="009D3352">
        <w:rPr>
          <w:rFonts w:ascii="Arial" w:hAnsi="Arial"/>
          <w:color w:val="000000" w:themeColor="text1"/>
        </w:rPr>
        <w:t>ét</w:t>
      </w:r>
      <w:r w:rsidR="00660D17">
        <w:rPr>
          <w:rFonts w:ascii="Arial" w:hAnsi="Arial"/>
          <w:color w:val="000000" w:themeColor="text1"/>
        </w:rPr>
        <w:t>r</w:t>
      </w:r>
      <w:r w:rsidR="009D3352">
        <w:rPr>
          <w:rFonts w:ascii="Arial" w:hAnsi="Arial"/>
          <w:color w:val="000000" w:themeColor="text1"/>
        </w:rPr>
        <w:t>icas</w:t>
      </w:r>
      <w:r w:rsidR="00763052">
        <w:rPr>
          <w:rFonts w:ascii="Arial" w:hAnsi="Arial"/>
          <w:color w:val="000000" w:themeColor="text1"/>
        </w:rPr>
        <w:t xml:space="preserve"> </w:t>
      </w:r>
      <w:r w:rsidR="00660D17">
        <w:rPr>
          <w:rFonts w:ascii="Arial" w:hAnsi="Arial"/>
          <w:color w:val="000000" w:themeColor="text1"/>
        </w:rPr>
        <w:t>na ligação dos refletores</w:t>
      </w:r>
      <w:r w:rsidR="00660D17" w:rsidRPr="00660D17">
        <w:rPr>
          <w:rFonts w:ascii="Arial" w:hAnsi="Arial"/>
          <w:color w:val="000000" w:themeColor="text1"/>
        </w:rPr>
        <w:t xml:space="preserve"> </w:t>
      </w:r>
      <w:r w:rsidR="00660D17">
        <w:rPr>
          <w:rFonts w:ascii="Arial" w:hAnsi="Arial"/>
          <w:color w:val="000000" w:themeColor="text1"/>
        </w:rPr>
        <w:t>existentes da quadra com substituição de cabos, alguns refletores e lâmpadas</w:t>
      </w:r>
      <w:r w:rsidR="005A67C9">
        <w:rPr>
          <w:rFonts w:ascii="Arial" w:hAnsi="Arial"/>
          <w:color w:val="000000" w:themeColor="text1"/>
        </w:rPr>
        <w:t>.</w:t>
      </w:r>
    </w:p>
    <w:p w14:paraId="31C8148A" w14:textId="43CF0824" w:rsidR="00660D17" w:rsidRDefault="00660D17" w:rsidP="00C742D7">
      <w:pPr>
        <w:ind w:firstLine="708"/>
        <w:jc w:val="both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>Nos banheiros e vestiários serão instalados pontos de luz com a instalação de luminárias tipo calha.</w:t>
      </w:r>
    </w:p>
    <w:p w14:paraId="41FBCFEB" w14:textId="2799783D" w:rsidR="00951961" w:rsidRDefault="00660D17" w:rsidP="00C742D7">
      <w:pPr>
        <w:ind w:firstLine="708"/>
        <w:jc w:val="both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 xml:space="preserve">Deverão ser instalados aparelhos sanitários, chuveiros, pias e </w:t>
      </w:r>
      <w:r w:rsidR="009C0C4C">
        <w:rPr>
          <w:rFonts w:ascii="Arial" w:hAnsi="Arial"/>
          <w:color w:val="000000" w:themeColor="text1"/>
        </w:rPr>
        <w:t>lavatórios</w:t>
      </w:r>
      <w:r>
        <w:rPr>
          <w:rFonts w:ascii="Arial" w:hAnsi="Arial"/>
          <w:color w:val="000000" w:themeColor="text1"/>
        </w:rPr>
        <w:t>.</w:t>
      </w:r>
      <w:r w:rsidR="00C742D7">
        <w:rPr>
          <w:rFonts w:ascii="Arial" w:hAnsi="Arial"/>
          <w:color w:val="000000" w:themeColor="text1"/>
        </w:rPr>
        <w:t xml:space="preserve"> </w:t>
      </w:r>
    </w:p>
    <w:p w14:paraId="7464524B" w14:textId="45A680F2" w:rsidR="009C0C4C" w:rsidRDefault="009C0C4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47B604FA" w14:textId="5ADA209F" w:rsidR="00C742D7" w:rsidRDefault="003009F9" w:rsidP="00611909">
      <w:pPr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</w:t>
      </w:r>
      <w:r w:rsidR="009C0C4C">
        <w:rPr>
          <w:rFonts w:ascii="Arial" w:hAnsi="Arial" w:cs="Arial"/>
          <w:b/>
        </w:rPr>
        <w:t>5</w:t>
      </w:r>
      <w:r w:rsidR="00611909">
        <w:rPr>
          <w:rFonts w:ascii="Arial" w:hAnsi="Arial" w:cs="Arial"/>
          <w:b/>
        </w:rPr>
        <w:t xml:space="preserve"> – COBERTURAS, ISOLAMENTOS E IMPERMEABILIZAÇÕES:</w:t>
      </w:r>
    </w:p>
    <w:p w14:paraId="02BEEEC5" w14:textId="77777777" w:rsidR="009C0C4C" w:rsidRDefault="009C0C4C" w:rsidP="00C742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 cobertura do banheiro deverá ser em telha colonial sobre madeiramento constituídos em terças e caibros e madeira serrada.</w:t>
      </w:r>
    </w:p>
    <w:p w14:paraId="2A7D624C" w14:textId="38F46B28" w:rsidR="009C0C4C" w:rsidRDefault="009C0C4C" w:rsidP="00C742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Toda drenagem da cobertura da quadra deverá ser executada com a substituição da calha de alumínio em a instalação de condutores em </w:t>
      </w:r>
      <w:proofErr w:type="spellStart"/>
      <w:r>
        <w:rPr>
          <w:rFonts w:ascii="Arial" w:hAnsi="Arial" w:cs="Arial"/>
        </w:rPr>
        <w:t>pvc</w:t>
      </w:r>
      <w:proofErr w:type="spellEnd"/>
      <w:r>
        <w:rPr>
          <w:rFonts w:ascii="Arial" w:hAnsi="Arial" w:cs="Arial"/>
        </w:rPr>
        <w:t xml:space="preserve"> para caixa ralo.</w:t>
      </w:r>
      <w:r w:rsidR="0027770A">
        <w:rPr>
          <w:rFonts w:ascii="Arial" w:hAnsi="Arial" w:cs="Arial"/>
        </w:rPr>
        <w:t xml:space="preserve">     </w:t>
      </w:r>
      <w:r w:rsidR="00C54F90">
        <w:rPr>
          <w:rFonts w:ascii="Arial" w:hAnsi="Arial" w:cs="Arial"/>
        </w:rPr>
        <w:t xml:space="preserve">      </w:t>
      </w:r>
    </w:p>
    <w:p w14:paraId="13BFA384" w14:textId="77777777" w:rsidR="00A11B7B" w:rsidRDefault="00A11B7B" w:rsidP="00C742D7">
      <w:pPr>
        <w:jc w:val="both"/>
        <w:rPr>
          <w:rFonts w:ascii="Arial" w:hAnsi="Arial" w:cs="Arial"/>
        </w:rPr>
      </w:pPr>
    </w:p>
    <w:p w14:paraId="6A0CB5EF" w14:textId="1686ECDC" w:rsidR="00C742D7" w:rsidRPr="00A11B7B" w:rsidRDefault="00AC0FEA" w:rsidP="00C742D7">
      <w:pPr>
        <w:ind w:firstLine="708"/>
        <w:jc w:val="both"/>
        <w:rPr>
          <w:rFonts w:ascii="Arial" w:hAnsi="Arial" w:cs="Arial"/>
          <w:b/>
        </w:rPr>
      </w:pPr>
      <w:r w:rsidRPr="00A11B7B">
        <w:rPr>
          <w:rFonts w:ascii="Arial" w:hAnsi="Arial" w:cs="Arial"/>
          <w:b/>
        </w:rPr>
        <w:t>1</w:t>
      </w:r>
      <w:r w:rsidR="009C0C4C" w:rsidRPr="00A11B7B">
        <w:rPr>
          <w:rFonts w:ascii="Arial" w:hAnsi="Arial" w:cs="Arial"/>
          <w:b/>
        </w:rPr>
        <w:t>6</w:t>
      </w:r>
      <w:r w:rsidR="00611909" w:rsidRPr="00A11B7B">
        <w:rPr>
          <w:rFonts w:ascii="Arial" w:hAnsi="Arial" w:cs="Arial"/>
          <w:b/>
        </w:rPr>
        <w:t>– PINTURAS</w:t>
      </w:r>
    </w:p>
    <w:p w14:paraId="04AC85D1" w14:textId="2B520B95" w:rsidR="005E79F0" w:rsidRDefault="006F2C6B" w:rsidP="00F2777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9C0C4C">
        <w:rPr>
          <w:rFonts w:ascii="Arial" w:hAnsi="Arial" w:cs="Arial"/>
        </w:rPr>
        <w:tab/>
      </w:r>
      <w:r w:rsidR="00611909">
        <w:rPr>
          <w:rFonts w:ascii="Arial" w:hAnsi="Arial" w:cs="Arial"/>
        </w:rPr>
        <w:t xml:space="preserve">Deverá ser </w:t>
      </w:r>
      <w:r w:rsidR="00850F14">
        <w:rPr>
          <w:rFonts w:ascii="Arial" w:hAnsi="Arial" w:cs="Arial"/>
        </w:rPr>
        <w:t>executado</w:t>
      </w:r>
      <w:r w:rsidR="00611909">
        <w:rPr>
          <w:rFonts w:ascii="Arial" w:hAnsi="Arial" w:cs="Arial"/>
        </w:rPr>
        <w:t xml:space="preserve"> </w:t>
      </w:r>
      <w:proofErr w:type="gramStart"/>
      <w:r w:rsidR="00611909">
        <w:rPr>
          <w:rFonts w:ascii="Arial" w:hAnsi="Arial" w:cs="Arial"/>
        </w:rPr>
        <w:t xml:space="preserve">pintura </w:t>
      </w:r>
      <w:r>
        <w:rPr>
          <w:rFonts w:ascii="Arial" w:hAnsi="Arial" w:cs="Arial"/>
        </w:rPr>
        <w:t xml:space="preserve"> </w:t>
      </w:r>
      <w:proofErr w:type="spellStart"/>
      <w:r w:rsidR="00850F14">
        <w:rPr>
          <w:rFonts w:ascii="Arial" w:hAnsi="Arial" w:cs="Arial"/>
        </w:rPr>
        <w:t>á</w:t>
      </w:r>
      <w:proofErr w:type="spellEnd"/>
      <w:proofErr w:type="gramEnd"/>
      <w:r w:rsidR="00850F14">
        <w:rPr>
          <w:rFonts w:ascii="Arial" w:hAnsi="Arial" w:cs="Arial"/>
        </w:rPr>
        <w:t xml:space="preserve"> óleo</w:t>
      </w:r>
      <w:r>
        <w:rPr>
          <w:rFonts w:ascii="Arial" w:hAnsi="Arial" w:cs="Arial"/>
        </w:rPr>
        <w:t xml:space="preserve"> </w:t>
      </w:r>
      <w:r w:rsidR="00850F14">
        <w:rPr>
          <w:rFonts w:ascii="Arial" w:hAnsi="Arial" w:cs="Arial"/>
        </w:rPr>
        <w:t>nos tubos de ferro do alambrado</w:t>
      </w:r>
      <w:r w:rsidR="00B537FC">
        <w:rPr>
          <w:rFonts w:ascii="Arial" w:hAnsi="Arial" w:cs="Arial"/>
        </w:rPr>
        <w:t xml:space="preserve"> e portões</w:t>
      </w:r>
      <w:r w:rsidR="00A11B7B">
        <w:rPr>
          <w:rFonts w:ascii="Arial" w:hAnsi="Arial" w:cs="Arial"/>
        </w:rPr>
        <w:t xml:space="preserve"> e estrutura da cobertura da quadra</w:t>
      </w:r>
      <w:r w:rsidR="00B537FC">
        <w:rPr>
          <w:rFonts w:ascii="Arial" w:hAnsi="Arial" w:cs="Arial"/>
        </w:rPr>
        <w:t>.</w:t>
      </w:r>
    </w:p>
    <w:p w14:paraId="69965D4B" w14:textId="5F642752" w:rsidR="009D3352" w:rsidRDefault="005B1AF0" w:rsidP="005B1A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9C0C4C">
        <w:rPr>
          <w:rFonts w:ascii="Arial" w:hAnsi="Arial" w:cs="Arial"/>
        </w:rPr>
        <w:tab/>
      </w:r>
      <w:r w:rsidR="009D3352">
        <w:rPr>
          <w:rFonts w:ascii="Arial" w:hAnsi="Arial" w:cs="Arial"/>
        </w:rPr>
        <w:t>As paredes</w:t>
      </w:r>
      <w:r w:rsidR="00C54F90">
        <w:rPr>
          <w:rFonts w:ascii="Arial" w:hAnsi="Arial" w:cs="Arial"/>
        </w:rPr>
        <w:t xml:space="preserve">, </w:t>
      </w:r>
      <w:r w:rsidR="009D3352">
        <w:rPr>
          <w:rFonts w:ascii="Arial" w:hAnsi="Arial" w:cs="Arial"/>
        </w:rPr>
        <w:t>tetos</w:t>
      </w:r>
      <w:r w:rsidR="00850F14">
        <w:rPr>
          <w:rFonts w:ascii="Arial" w:hAnsi="Arial" w:cs="Arial"/>
        </w:rPr>
        <w:t xml:space="preserve"> e toda a mureta do entorno d</w:t>
      </w:r>
      <w:r w:rsidR="00A11B7B">
        <w:rPr>
          <w:rFonts w:ascii="Arial" w:hAnsi="Arial" w:cs="Arial"/>
        </w:rPr>
        <w:t xml:space="preserve">a quadra </w:t>
      </w:r>
      <w:r w:rsidR="00850F14">
        <w:rPr>
          <w:rFonts w:ascii="Arial" w:hAnsi="Arial" w:cs="Arial"/>
        </w:rPr>
        <w:t>e da área de lazer</w:t>
      </w:r>
      <w:r w:rsidR="009D3352">
        <w:rPr>
          <w:rFonts w:ascii="Arial" w:hAnsi="Arial" w:cs="Arial"/>
        </w:rPr>
        <w:t xml:space="preserve"> receberão pintura com tinta látex </w:t>
      </w:r>
      <w:proofErr w:type="spellStart"/>
      <w:r w:rsidR="009D3352">
        <w:rPr>
          <w:rFonts w:ascii="Arial" w:hAnsi="Arial" w:cs="Arial"/>
        </w:rPr>
        <w:t>ace</w:t>
      </w:r>
      <w:r>
        <w:rPr>
          <w:rFonts w:ascii="Arial" w:hAnsi="Arial" w:cs="Arial"/>
        </w:rPr>
        <w:t>tinida</w:t>
      </w:r>
      <w:proofErr w:type="spellEnd"/>
      <w:r>
        <w:rPr>
          <w:rFonts w:ascii="Arial" w:hAnsi="Arial" w:cs="Arial"/>
        </w:rPr>
        <w:t>, cor a definir.</w:t>
      </w:r>
    </w:p>
    <w:p w14:paraId="4885F331" w14:textId="7B6BF4FB" w:rsidR="005B1AF0" w:rsidRDefault="00A11B7B" w:rsidP="00F2777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As portas de madeira receberão preparo e </w:t>
      </w:r>
      <w:proofErr w:type="spellStart"/>
      <w:r>
        <w:rPr>
          <w:rFonts w:ascii="Arial" w:hAnsi="Arial" w:cs="Arial"/>
        </w:rPr>
        <w:t>pinturacom</w:t>
      </w:r>
      <w:proofErr w:type="spellEnd"/>
      <w:r>
        <w:rPr>
          <w:rFonts w:ascii="Arial" w:hAnsi="Arial" w:cs="Arial"/>
        </w:rPr>
        <w:t xml:space="preserve"> tinta esmalte acetinada, cor a definir.</w:t>
      </w:r>
    </w:p>
    <w:p w14:paraId="77A23D30" w14:textId="00257602" w:rsidR="00B8348C" w:rsidRDefault="00B8348C" w:rsidP="00F2777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Todo piso da quadra deverá ser pintado com tinta 100% acrílica.</w:t>
      </w:r>
    </w:p>
    <w:p w14:paraId="382CDF41" w14:textId="772671A9" w:rsidR="00B8348C" w:rsidRDefault="00B8348C" w:rsidP="00F2777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Marcação da quadra de esporte deverá ser executada com tinta </w:t>
      </w:r>
      <w:proofErr w:type="spellStart"/>
      <w:r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base de borracha clorada.</w:t>
      </w:r>
    </w:p>
    <w:p w14:paraId="5457E89D" w14:textId="77777777" w:rsidR="00A11B7B" w:rsidRDefault="00A11B7B" w:rsidP="00F27772">
      <w:pPr>
        <w:jc w:val="both"/>
        <w:rPr>
          <w:rFonts w:ascii="Arial" w:hAnsi="Arial" w:cs="Arial"/>
        </w:rPr>
      </w:pPr>
    </w:p>
    <w:p w14:paraId="55CF7CAF" w14:textId="39F0CB75" w:rsidR="00611909" w:rsidRDefault="00386047" w:rsidP="00611909">
      <w:pPr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A11B7B">
        <w:rPr>
          <w:rFonts w:ascii="Arial" w:hAnsi="Arial" w:cs="Arial"/>
          <w:b/>
        </w:rPr>
        <w:t>7</w:t>
      </w:r>
      <w:r w:rsidR="00611909">
        <w:rPr>
          <w:rFonts w:ascii="Arial" w:hAnsi="Arial" w:cs="Arial"/>
          <w:b/>
        </w:rPr>
        <w:t xml:space="preserve"> – APARELHOS HIDRÁULICOS, SANITÁRIOS, ELÉTRICOS, MECÂNICOS E ESPORTIVOS:</w:t>
      </w:r>
    </w:p>
    <w:p w14:paraId="65BA0C70" w14:textId="1D26220F" w:rsidR="00A11B7B" w:rsidRDefault="00A11B7B" w:rsidP="00A11B7B">
      <w:pPr>
        <w:ind w:firstLine="708"/>
        <w:jc w:val="both"/>
        <w:rPr>
          <w:rFonts w:ascii="Arial" w:hAnsi="Arial" w:cs="Arial"/>
        </w:rPr>
      </w:pPr>
      <w:r w:rsidRPr="00A11B7B">
        <w:rPr>
          <w:rFonts w:ascii="Arial" w:hAnsi="Arial" w:cs="Arial"/>
        </w:rPr>
        <w:t>Deverão ser instalado arandela do tipo meia lua na parte externa dos vestiários.</w:t>
      </w:r>
    </w:p>
    <w:p w14:paraId="26B60235" w14:textId="77A7CCE2" w:rsidR="00A11B7B" w:rsidRPr="00A11B7B" w:rsidRDefault="00A11B7B" w:rsidP="00A11B7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quadra deverão ser instalados tabela para basquete, poste para voleibol, rede para voleibol, </w:t>
      </w:r>
      <w:r w:rsidR="00B8348C">
        <w:rPr>
          <w:rFonts w:ascii="Arial" w:hAnsi="Arial" w:cs="Arial"/>
        </w:rPr>
        <w:t xml:space="preserve">trave desmontável para </w:t>
      </w:r>
      <w:proofErr w:type="spellStart"/>
      <w:r w:rsidR="00B8348C">
        <w:rPr>
          <w:rFonts w:ascii="Arial" w:hAnsi="Arial" w:cs="Arial"/>
        </w:rPr>
        <w:t>futebolde</w:t>
      </w:r>
      <w:proofErr w:type="spellEnd"/>
      <w:r w:rsidR="00B8348C">
        <w:rPr>
          <w:rFonts w:ascii="Arial" w:hAnsi="Arial" w:cs="Arial"/>
        </w:rPr>
        <w:t xml:space="preserve"> salão e estrutura para basquete.</w:t>
      </w:r>
    </w:p>
    <w:p w14:paraId="09814B7A" w14:textId="77777777" w:rsidR="00A11B7B" w:rsidRDefault="00A11B7B" w:rsidP="00611909">
      <w:pPr>
        <w:ind w:firstLine="708"/>
        <w:jc w:val="both"/>
        <w:rPr>
          <w:rFonts w:ascii="Arial" w:hAnsi="Arial" w:cs="Arial"/>
          <w:b/>
        </w:rPr>
      </w:pPr>
    </w:p>
    <w:p w14:paraId="6ABFA1C0" w14:textId="3227D002" w:rsidR="00611909" w:rsidRPr="00611909" w:rsidRDefault="00386047" w:rsidP="00611909">
      <w:pPr>
        <w:ind w:firstLine="708"/>
        <w:jc w:val="both"/>
        <w:rPr>
          <w:rFonts w:ascii="Arial" w:hAnsi="Arial"/>
        </w:rPr>
      </w:pPr>
      <w:r>
        <w:rPr>
          <w:rFonts w:ascii="Arial" w:hAnsi="Arial" w:cs="Arial"/>
          <w:b/>
        </w:rPr>
        <w:t>1</w:t>
      </w:r>
      <w:r w:rsidR="00B8348C">
        <w:rPr>
          <w:rFonts w:ascii="Arial" w:hAnsi="Arial" w:cs="Arial"/>
          <w:b/>
        </w:rPr>
        <w:t>8</w:t>
      </w:r>
      <w:proofErr w:type="gramStart"/>
      <w:r w:rsidR="00F27772">
        <w:rPr>
          <w:rFonts w:ascii="Arial" w:hAnsi="Arial" w:cs="Arial"/>
          <w:b/>
        </w:rPr>
        <w:t>–  ILUMINAÇÃO</w:t>
      </w:r>
      <w:proofErr w:type="gramEnd"/>
      <w:r w:rsidR="00F27772">
        <w:rPr>
          <w:rFonts w:ascii="Arial" w:hAnsi="Arial" w:cs="Arial"/>
          <w:b/>
        </w:rPr>
        <w:t xml:space="preserve"> PÚBLICA</w:t>
      </w:r>
    </w:p>
    <w:p w14:paraId="54AD3683" w14:textId="2F136196" w:rsidR="00F726A6" w:rsidRDefault="005E79F0" w:rsidP="00951961">
      <w:pPr>
        <w:ind w:firstLine="708"/>
        <w:jc w:val="both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 xml:space="preserve">Para iluminação pública deverá ser </w:t>
      </w:r>
      <w:r w:rsidR="003D224F">
        <w:rPr>
          <w:rFonts w:ascii="Arial" w:hAnsi="Arial"/>
          <w:color w:val="000000" w:themeColor="text1"/>
        </w:rPr>
        <w:t>executado</w:t>
      </w:r>
      <w:r>
        <w:rPr>
          <w:rFonts w:ascii="Arial" w:hAnsi="Arial"/>
          <w:color w:val="000000" w:themeColor="text1"/>
        </w:rPr>
        <w:t xml:space="preserve"> ate</w:t>
      </w:r>
      <w:r w:rsidR="00F726A6">
        <w:rPr>
          <w:rFonts w:ascii="Arial" w:hAnsi="Arial"/>
          <w:color w:val="000000" w:themeColor="text1"/>
        </w:rPr>
        <w:t>rramento de poste</w:t>
      </w:r>
      <w:r w:rsidR="00B8348C">
        <w:rPr>
          <w:rFonts w:ascii="Arial" w:hAnsi="Arial"/>
          <w:color w:val="000000" w:themeColor="text1"/>
        </w:rPr>
        <w:t xml:space="preserve"> com </w:t>
      </w:r>
      <w:proofErr w:type="gramStart"/>
      <w:r w:rsidR="00B8348C">
        <w:rPr>
          <w:rFonts w:ascii="Arial" w:hAnsi="Arial"/>
          <w:color w:val="000000" w:themeColor="text1"/>
        </w:rPr>
        <w:t>luminárias</w:t>
      </w:r>
      <w:r w:rsidR="00A95623">
        <w:rPr>
          <w:rFonts w:ascii="Arial" w:hAnsi="Arial"/>
          <w:color w:val="000000" w:themeColor="text1"/>
        </w:rPr>
        <w:t xml:space="preserve">, </w:t>
      </w:r>
      <w:r w:rsidR="003D224F">
        <w:rPr>
          <w:rFonts w:ascii="Arial" w:hAnsi="Arial"/>
          <w:color w:val="000000" w:themeColor="text1"/>
        </w:rPr>
        <w:t xml:space="preserve"> colocação</w:t>
      </w:r>
      <w:proofErr w:type="gramEnd"/>
      <w:r w:rsidR="003D224F">
        <w:rPr>
          <w:rFonts w:ascii="Arial" w:hAnsi="Arial"/>
          <w:color w:val="000000" w:themeColor="text1"/>
        </w:rPr>
        <w:t xml:space="preserve"> de</w:t>
      </w:r>
      <w:r w:rsidR="00F726A6">
        <w:rPr>
          <w:rFonts w:ascii="Arial" w:hAnsi="Arial"/>
          <w:color w:val="000000" w:themeColor="text1"/>
        </w:rPr>
        <w:t xml:space="preserve"> tampão de ferro, e caixa </w:t>
      </w:r>
      <w:proofErr w:type="spellStart"/>
      <w:r w:rsidR="00F726A6">
        <w:rPr>
          <w:rFonts w:ascii="Arial" w:hAnsi="Arial"/>
          <w:color w:val="000000" w:themeColor="text1"/>
        </w:rPr>
        <w:t>hand-hole</w:t>
      </w:r>
      <w:proofErr w:type="spellEnd"/>
      <w:r w:rsidR="00B8348C">
        <w:rPr>
          <w:rFonts w:ascii="Arial" w:hAnsi="Arial"/>
          <w:color w:val="000000" w:themeColor="text1"/>
        </w:rPr>
        <w:t>.</w:t>
      </w:r>
    </w:p>
    <w:p w14:paraId="5555C86D" w14:textId="77777777" w:rsidR="00B8348C" w:rsidRDefault="00B8348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2AF9899" w14:textId="5782544E" w:rsidR="00C60E69" w:rsidRDefault="00386047" w:rsidP="00C60E69">
      <w:pPr>
        <w:ind w:firstLine="708"/>
        <w:jc w:val="both"/>
        <w:rPr>
          <w:rFonts w:ascii="Arial" w:hAnsi="Arial"/>
          <w:b/>
        </w:rPr>
      </w:pPr>
      <w:r>
        <w:rPr>
          <w:rFonts w:ascii="Arial" w:hAnsi="Arial" w:cs="Arial"/>
          <w:b/>
        </w:rPr>
        <w:lastRenderedPageBreak/>
        <w:t>1</w:t>
      </w:r>
      <w:r w:rsidR="00B8348C">
        <w:rPr>
          <w:rFonts w:ascii="Arial" w:hAnsi="Arial" w:cs="Arial"/>
          <w:b/>
        </w:rPr>
        <w:t>9</w:t>
      </w:r>
      <w:r w:rsidR="00C60E69">
        <w:rPr>
          <w:rFonts w:ascii="Arial" w:hAnsi="Arial" w:cs="Arial"/>
          <w:b/>
        </w:rPr>
        <w:t xml:space="preserve"> – CONSIDERAÇÕES </w:t>
      </w:r>
      <w:r w:rsidR="00E110BA">
        <w:rPr>
          <w:rFonts w:ascii="Arial" w:hAnsi="Arial" w:cs="Arial"/>
          <w:b/>
        </w:rPr>
        <w:t>GERAIS</w:t>
      </w:r>
      <w:r w:rsidR="00C60E69">
        <w:rPr>
          <w:rFonts w:ascii="Arial" w:hAnsi="Arial"/>
          <w:b/>
        </w:rPr>
        <w:t>:</w:t>
      </w:r>
    </w:p>
    <w:p w14:paraId="557E28B5" w14:textId="77777777" w:rsidR="00E110BA" w:rsidRDefault="00E110BA" w:rsidP="00E110BA">
      <w:pPr>
        <w:pStyle w:val="Recuodecorpodetexto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="00183635">
        <w:rPr>
          <w:sz w:val="22"/>
          <w:szCs w:val="22"/>
        </w:rPr>
        <w:t>A obra</w:t>
      </w:r>
      <w:r>
        <w:rPr>
          <w:sz w:val="22"/>
          <w:szCs w:val="22"/>
        </w:rPr>
        <w:t xml:space="preserve"> com as características descritas em anexo,</w:t>
      </w:r>
      <w:r w:rsidR="00183635">
        <w:rPr>
          <w:sz w:val="22"/>
          <w:szCs w:val="22"/>
        </w:rPr>
        <w:t xml:space="preserve"> se</w:t>
      </w:r>
      <w:r>
        <w:rPr>
          <w:sz w:val="22"/>
          <w:szCs w:val="22"/>
        </w:rPr>
        <w:t xml:space="preserve"> define </w:t>
      </w:r>
      <w:r w:rsidR="00183635">
        <w:rPr>
          <w:sz w:val="22"/>
          <w:szCs w:val="22"/>
        </w:rPr>
        <w:t>como</w:t>
      </w:r>
      <w:r>
        <w:rPr>
          <w:sz w:val="22"/>
          <w:szCs w:val="22"/>
        </w:rPr>
        <w:t xml:space="preserve"> de médio porte, isolada e com média complexidade técnica de gerenciamento e execução.</w:t>
      </w:r>
    </w:p>
    <w:p w14:paraId="63EC7CCC" w14:textId="77777777" w:rsidR="00E110BA" w:rsidRDefault="00E110BA" w:rsidP="00E110BA">
      <w:pPr>
        <w:pStyle w:val="Recuodecorpodetexto"/>
        <w:tabs>
          <w:tab w:val="clear" w:pos="142"/>
          <w:tab w:val="left" w:pos="6100"/>
          <w:tab w:val="left" w:pos="6951"/>
        </w:tabs>
        <w:ind w:firstLine="1080"/>
        <w:jc w:val="both"/>
        <w:rPr>
          <w:sz w:val="22"/>
          <w:szCs w:val="22"/>
        </w:rPr>
      </w:pPr>
    </w:p>
    <w:p w14:paraId="027C7E2C" w14:textId="77777777" w:rsidR="00E110BA" w:rsidRDefault="00E110BA" w:rsidP="00E110BA">
      <w:pPr>
        <w:pStyle w:val="Recuodecorpodetexto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Os serviços serão executados na forma da lei nº 8.666, de 21 de junho de 1.993, com as alterações introduzidas pela lei nº 9.648, de 27 de maio de 1998.</w:t>
      </w:r>
    </w:p>
    <w:p w14:paraId="7D010C36" w14:textId="77777777" w:rsidR="00E110BA" w:rsidRDefault="00E110BA" w:rsidP="00E110BA">
      <w:pPr>
        <w:pStyle w:val="Recuodecorpodetexto"/>
        <w:ind w:left="1080" w:firstLine="0"/>
        <w:jc w:val="both"/>
        <w:rPr>
          <w:sz w:val="22"/>
          <w:szCs w:val="22"/>
        </w:rPr>
      </w:pPr>
    </w:p>
    <w:p w14:paraId="2C3E7699" w14:textId="3239504C" w:rsidR="00E110BA" w:rsidRDefault="00E110BA" w:rsidP="00E110BA">
      <w:pPr>
        <w:pStyle w:val="Recuodecorpodetexto"/>
        <w:tabs>
          <w:tab w:val="clear" w:pos="142"/>
          <w:tab w:val="left" w:pos="0"/>
        </w:tabs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O prazo para a execução dos serviços será de </w:t>
      </w:r>
      <w:r w:rsidR="00384986" w:rsidRPr="00951961">
        <w:rPr>
          <w:sz w:val="22"/>
          <w:szCs w:val="22"/>
        </w:rPr>
        <w:t>0</w:t>
      </w:r>
      <w:r w:rsidR="00B8348C">
        <w:rPr>
          <w:sz w:val="22"/>
          <w:szCs w:val="22"/>
        </w:rPr>
        <w:t>5</w:t>
      </w:r>
      <w:r w:rsidR="00384986" w:rsidRPr="00951961">
        <w:rPr>
          <w:sz w:val="22"/>
          <w:szCs w:val="22"/>
        </w:rPr>
        <w:t xml:space="preserve"> (</w:t>
      </w:r>
      <w:r w:rsidR="00B8348C">
        <w:rPr>
          <w:sz w:val="22"/>
          <w:szCs w:val="22"/>
        </w:rPr>
        <w:t>cinco</w:t>
      </w:r>
      <w:r w:rsidRPr="00951961">
        <w:rPr>
          <w:sz w:val="22"/>
          <w:szCs w:val="22"/>
        </w:rPr>
        <w:t xml:space="preserve">) </w:t>
      </w:r>
      <w:r w:rsidRPr="00042206">
        <w:rPr>
          <w:sz w:val="22"/>
          <w:szCs w:val="22"/>
        </w:rPr>
        <w:t>meses</w:t>
      </w:r>
      <w:r w:rsidR="00914C5E">
        <w:rPr>
          <w:sz w:val="22"/>
          <w:szCs w:val="22"/>
        </w:rPr>
        <w:t xml:space="preserve">, a contar da data </w:t>
      </w:r>
      <w:r>
        <w:rPr>
          <w:sz w:val="22"/>
          <w:szCs w:val="22"/>
        </w:rPr>
        <w:t>expressa na Ordem de Início.</w:t>
      </w:r>
      <w:r w:rsidR="00042206">
        <w:rPr>
          <w:sz w:val="22"/>
          <w:szCs w:val="22"/>
        </w:rPr>
        <w:t xml:space="preserve"> </w:t>
      </w:r>
    </w:p>
    <w:p w14:paraId="73588340" w14:textId="77777777" w:rsidR="00E110BA" w:rsidRDefault="00E110BA" w:rsidP="00E110BA">
      <w:pPr>
        <w:pStyle w:val="Recuodecorpodetexto"/>
        <w:ind w:left="1080" w:firstLine="0"/>
        <w:jc w:val="both"/>
        <w:rPr>
          <w:sz w:val="22"/>
          <w:szCs w:val="22"/>
        </w:rPr>
      </w:pPr>
    </w:p>
    <w:p w14:paraId="25B02CE1" w14:textId="77777777" w:rsidR="00E110BA" w:rsidRDefault="00E110BA" w:rsidP="00E110BA">
      <w:pPr>
        <w:pStyle w:val="Recuodecorpodetexto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As medições serão mensais e o faturamento proporcional aos serviços executados.</w:t>
      </w:r>
    </w:p>
    <w:p w14:paraId="72B68CAD" w14:textId="77777777" w:rsidR="00E110BA" w:rsidRDefault="00E110BA" w:rsidP="00E110BA">
      <w:pPr>
        <w:pStyle w:val="Recuodecorpodetexto"/>
        <w:ind w:left="1080" w:firstLine="0"/>
        <w:jc w:val="both"/>
        <w:rPr>
          <w:sz w:val="22"/>
          <w:szCs w:val="22"/>
        </w:rPr>
      </w:pPr>
    </w:p>
    <w:p w14:paraId="603FB9FD" w14:textId="77777777" w:rsidR="00E110BA" w:rsidRDefault="00E110BA" w:rsidP="00E110BA">
      <w:pPr>
        <w:pStyle w:val="Recuodecorpodetexto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O fornecimento de materiais, equipamentos e mão-de-obra deverão ser completos.</w:t>
      </w:r>
    </w:p>
    <w:p w14:paraId="07CF038B" w14:textId="77777777" w:rsidR="00E110BA" w:rsidRDefault="00E110BA" w:rsidP="0066724A">
      <w:pPr>
        <w:pStyle w:val="Recuodecorpodetexto"/>
        <w:ind w:firstLine="0"/>
        <w:jc w:val="both"/>
        <w:rPr>
          <w:sz w:val="22"/>
          <w:szCs w:val="22"/>
        </w:rPr>
      </w:pPr>
    </w:p>
    <w:p w14:paraId="2BC79CCD" w14:textId="77777777" w:rsidR="00E110BA" w:rsidRDefault="00E110BA" w:rsidP="00E110BA">
      <w:pPr>
        <w:pStyle w:val="Recuodecorpodetexto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Os serviços deverão atender as normas da ABNT ou, na falta destas, outros procedimentos que são necessários na forma da lei.</w:t>
      </w:r>
    </w:p>
    <w:p w14:paraId="23D72BE2" w14:textId="77777777" w:rsidR="00E110BA" w:rsidRDefault="00E110BA" w:rsidP="00E110BA">
      <w:pPr>
        <w:pStyle w:val="Recuodecorpodetexto"/>
        <w:ind w:left="1080" w:firstLine="0"/>
        <w:jc w:val="both"/>
        <w:rPr>
          <w:sz w:val="22"/>
          <w:szCs w:val="22"/>
        </w:rPr>
      </w:pPr>
    </w:p>
    <w:p w14:paraId="10BB348D" w14:textId="77777777" w:rsidR="00E110BA" w:rsidRDefault="00E110BA" w:rsidP="00E110BA">
      <w:pPr>
        <w:pStyle w:val="Recuodecorpodetexto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Todas as despesas com mão-de-obra, equipamentos, ferramentas, materiais e serviços, ou providências que sejam necessárias, ficarão por conta da empresa contratada.</w:t>
      </w:r>
    </w:p>
    <w:p w14:paraId="78DBC894" w14:textId="77777777" w:rsidR="00E110BA" w:rsidRDefault="00E110BA" w:rsidP="00E110BA">
      <w:pPr>
        <w:pStyle w:val="Recuodecorpodetexto"/>
        <w:ind w:left="1080" w:firstLine="0"/>
        <w:jc w:val="both"/>
        <w:rPr>
          <w:sz w:val="22"/>
          <w:szCs w:val="22"/>
        </w:rPr>
      </w:pPr>
    </w:p>
    <w:p w14:paraId="22AAE149" w14:textId="324FF4D2" w:rsidR="00E110BA" w:rsidRDefault="00E110BA" w:rsidP="00E110BA">
      <w:pPr>
        <w:pStyle w:val="Recuodecorpodetexto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O B.D.I. Utilizado é </w:t>
      </w:r>
      <w:r w:rsidRPr="00DC0A86">
        <w:rPr>
          <w:sz w:val="22"/>
          <w:szCs w:val="22"/>
        </w:rPr>
        <w:t xml:space="preserve">de </w:t>
      </w:r>
      <w:r w:rsidR="00F726A6">
        <w:rPr>
          <w:sz w:val="22"/>
          <w:szCs w:val="22"/>
        </w:rPr>
        <w:t>2</w:t>
      </w:r>
      <w:r w:rsidR="00B8348C">
        <w:rPr>
          <w:sz w:val="22"/>
          <w:szCs w:val="22"/>
        </w:rPr>
        <w:t>8</w:t>
      </w:r>
      <w:r w:rsidRPr="00DC0A86">
        <w:rPr>
          <w:sz w:val="22"/>
          <w:szCs w:val="22"/>
        </w:rPr>
        <w:t>%.</w:t>
      </w:r>
    </w:p>
    <w:p w14:paraId="10916964" w14:textId="77777777" w:rsidR="0066724A" w:rsidRDefault="0066724A" w:rsidP="0066724A">
      <w:pPr>
        <w:jc w:val="both"/>
        <w:rPr>
          <w:rFonts w:ascii="Arial" w:hAnsi="Arial"/>
          <w:b/>
        </w:rPr>
      </w:pPr>
    </w:p>
    <w:p w14:paraId="3584D9D3" w14:textId="5809C22A" w:rsidR="00A13E04" w:rsidRPr="00911A43" w:rsidRDefault="00A13E04" w:rsidP="0066724A">
      <w:pPr>
        <w:ind w:firstLine="708"/>
        <w:jc w:val="both"/>
        <w:rPr>
          <w:rFonts w:ascii="Arial" w:hAnsi="Arial"/>
        </w:rPr>
      </w:pPr>
      <w:r w:rsidRPr="00DC0A86">
        <w:rPr>
          <w:rFonts w:ascii="Arial" w:hAnsi="Arial"/>
        </w:rPr>
        <w:t>Os itens utilizados nesse memorial descritivo foram obtidos a partir da planilha orçamentária que utilizou os catálogos de referências oficiais (EMOP, SCO, SINAP</w:t>
      </w:r>
      <w:r w:rsidR="00914C5E">
        <w:rPr>
          <w:rFonts w:ascii="Arial" w:hAnsi="Arial"/>
        </w:rPr>
        <w:t>I</w:t>
      </w:r>
      <w:r w:rsidRPr="00DC0A86">
        <w:rPr>
          <w:rFonts w:ascii="Arial" w:hAnsi="Arial"/>
        </w:rPr>
        <w:t xml:space="preserve"> e etc.), cuja data base é</w:t>
      </w:r>
      <w:r w:rsidR="00C12AAC">
        <w:rPr>
          <w:rFonts w:ascii="Arial" w:hAnsi="Arial"/>
        </w:rPr>
        <w:t xml:space="preserve"> </w:t>
      </w:r>
      <w:r w:rsidR="00DF1503">
        <w:rPr>
          <w:rFonts w:ascii="Arial" w:hAnsi="Arial"/>
        </w:rPr>
        <w:t>MARÇO</w:t>
      </w:r>
      <w:r w:rsidR="00C12AAC">
        <w:rPr>
          <w:rFonts w:ascii="Arial" w:hAnsi="Arial"/>
        </w:rPr>
        <w:t>/20</w:t>
      </w:r>
      <w:r w:rsidR="00DF1503">
        <w:rPr>
          <w:rFonts w:ascii="Arial" w:hAnsi="Arial"/>
        </w:rPr>
        <w:t>22</w:t>
      </w:r>
    </w:p>
    <w:sectPr w:rsidR="00A13E04" w:rsidRPr="00911A43" w:rsidSect="008F35B0">
      <w:headerReference w:type="default" r:id="rId8"/>
      <w:footerReference w:type="default" r:id="rId9"/>
      <w:pgSz w:w="11906" w:h="16838"/>
      <w:pgMar w:top="230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3C272" w14:textId="77777777" w:rsidR="009C5292" w:rsidRDefault="009C5292" w:rsidP="00D068D2">
      <w:pPr>
        <w:spacing w:after="0" w:line="240" w:lineRule="auto"/>
      </w:pPr>
      <w:r>
        <w:separator/>
      </w:r>
    </w:p>
  </w:endnote>
  <w:endnote w:type="continuationSeparator" w:id="0">
    <w:p w14:paraId="459B7627" w14:textId="77777777" w:rsidR="009C5292" w:rsidRDefault="009C5292" w:rsidP="00D06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25643"/>
      <w:docPartObj>
        <w:docPartGallery w:val="Page Numbers (Bottom of Page)"/>
        <w:docPartUnique/>
      </w:docPartObj>
    </w:sdtPr>
    <w:sdtEndPr/>
    <w:sdtContent>
      <w:p w14:paraId="341EEC15" w14:textId="77777777" w:rsidR="009C5292" w:rsidRDefault="00B8348C">
        <w:pPr>
          <w:pStyle w:val="Rodap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44A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153BC98" w14:textId="77777777" w:rsidR="009C5292" w:rsidRDefault="009C529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54BD8" w14:textId="77777777" w:rsidR="009C5292" w:rsidRDefault="009C5292" w:rsidP="00D068D2">
      <w:pPr>
        <w:spacing w:after="0" w:line="240" w:lineRule="auto"/>
      </w:pPr>
      <w:r>
        <w:separator/>
      </w:r>
    </w:p>
  </w:footnote>
  <w:footnote w:type="continuationSeparator" w:id="0">
    <w:p w14:paraId="12C95136" w14:textId="77777777" w:rsidR="009C5292" w:rsidRDefault="009C5292" w:rsidP="00D06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5111E" w14:textId="66AFF355" w:rsidR="009C5292" w:rsidRDefault="00DF1503" w:rsidP="00FB7526">
    <w:pPr>
      <w:pStyle w:val="Ttulo4"/>
      <w:tabs>
        <w:tab w:val="left" w:pos="1134"/>
      </w:tabs>
      <w:rPr>
        <w:rFonts w:ascii="Arial" w:hAnsi="Arial"/>
        <w:sz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3F17579" wp14:editId="2A8E3498">
          <wp:simplePos x="0" y="0"/>
          <wp:positionH relativeFrom="column">
            <wp:posOffset>996315</wp:posOffset>
          </wp:positionH>
          <wp:positionV relativeFrom="paragraph">
            <wp:posOffset>55245</wp:posOffset>
          </wp:positionV>
          <wp:extent cx="3409950" cy="838200"/>
          <wp:effectExtent l="0" t="0" r="0" b="0"/>
          <wp:wrapSquare wrapText="bothSides"/>
          <wp:docPr id="1620" name="Imagem 2">
            <a:extLst xmlns:a="http://schemas.openxmlformats.org/drawingml/2006/main">
              <a:ext uri="{FF2B5EF4-FFF2-40B4-BE49-F238E27FC236}">
                <a16:creationId xmlns:a16="http://schemas.microsoft.com/office/drawing/2014/main" id="{8FB39AA7-93F4-A7C5-B68F-AB05F4DEEE9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0" name="Imagem 2">
                    <a:extLst>
                      <a:ext uri="{FF2B5EF4-FFF2-40B4-BE49-F238E27FC236}">
                        <a16:creationId xmlns:a16="http://schemas.microsoft.com/office/drawing/2014/main" id="{8FB39AA7-93F4-A7C5-B68F-AB05F4DEEE9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840" b="25853"/>
                  <a:stretch>
                    <a:fillRect/>
                  </a:stretch>
                </pic:blipFill>
                <pic:spPr bwMode="auto">
                  <a:xfrm>
                    <a:off x="0" y="0"/>
                    <a:ext cx="34099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292" w:rsidRPr="00D8762F">
      <w:rPr>
        <w:rFonts w:ascii="Arial" w:hAnsi="Arial"/>
        <w:sz w:val="16"/>
      </w:rPr>
      <w:t xml:space="preserve">                                                                                                                        </w:t>
    </w:r>
  </w:p>
  <w:p w14:paraId="641F6D78" w14:textId="67709FD1" w:rsidR="009C5292" w:rsidRPr="007F763B" w:rsidRDefault="009C5292" w:rsidP="00DF1503">
    <w:pPr>
      <w:pStyle w:val="Ttulo4"/>
      <w:tabs>
        <w:tab w:val="left" w:pos="1134"/>
      </w:tabs>
      <w:jc w:val="right"/>
      <w:rPr>
        <w:rFonts w:ascii="Arial" w:hAnsi="Arial" w:cs="Arial"/>
        <w:sz w:val="16"/>
        <w:szCs w:val="16"/>
      </w:rPr>
    </w:pPr>
    <w:r w:rsidRPr="00D8762F">
      <w:rPr>
        <w:rFonts w:ascii="Arial" w:hAnsi="Arial"/>
        <w:sz w:val="16"/>
      </w:rPr>
      <w:t xml:space="preserve">  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</w:p>
  <w:p w14:paraId="24B79207" w14:textId="77777777" w:rsidR="009C5292" w:rsidRDefault="009C5292" w:rsidP="00FB7526">
    <w:pPr>
      <w:pStyle w:val="Ttulo4"/>
      <w:tabs>
        <w:tab w:val="left" w:pos="1134"/>
      </w:tabs>
    </w:pPr>
    <w:r w:rsidRPr="00FB7526">
      <w:rPr>
        <w:rFonts w:ascii="Arial" w:hAnsi="Arial"/>
        <w:i w:val="0"/>
        <w:sz w:val="16"/>
      </w:rPr>
      <w:t xml:space="preserve">                                                                                                                    </w:t>
    </w:r>
    <w:r>
      <w:rPr>
        <w:rFonts w:ascii="Arial" w:hAnsi="Arial"/>
        <w:i w:val="0"/>
        <w:sz w:val="16"/>
      </w:rPr>
      <w:t xml:space="preserve">                                  </w:t>
    </w:r>
  </w:p>
  <w:p w14:paraId="3169CC91" w14:textId="77777777" w:rsidR="009C5292" w:rsidRDefault="009C529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  <w:szCs w:val="24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D"/>
    <w:multiLevelType w:val="multilevel"/>
    <w:tmpl w:val="0000000D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2383BC5"/>
    <w:multiLevelType w:val="hybridMultilevel"/>
    <w:tmpl w:val="881877F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86D0B6B"/>
    <w:multiLevelType w:val="hybridMultilevel"/>
    <w:tmpl w:val="743C8A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916D2"/>
    <w:multiLevelType w:val="hybridMultilevel"/>
    <w:tmpl w:val="35D6A3A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392613F"/>
    <w:multiLevelType w:val="hybridMultilevel"/>
    <w:tmpl w:val="F5FA13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9862FC"/>
    <w:multiLevelType w:val="hybridMultilevel"/>
    <w:tmpl w:val="41AA78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D4246"/>
    <w:multiLevelType w:val="hybridMultilevel"/>
    <w:tmpl w:val="300A411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270780"/>
    <w:multiLevelType w:val="hybridMultilevel"/>
    <w:tmpl w:val="F5EAB62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3D17FC"/>
    <w:multiLevelType w:val="hybridMultilevel"/>
    <w:tmpl w:val="B76AFE3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E747CD"/>
    <w:multiLevelType w:val="hybridMultilevel"/>
    <w:tmpl w:val="8A7E8D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pStyle w:val="Ttulo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893059"/>
    <w:multiLevelType w:val="hybridMultilevel"/>
    <w:tmpl w:val="CEA07322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6206FC8"/>
    <w:multiLevelType w:val="hybridMultilevel"/>
    <w:tmpl w:val="1A2A1B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4105912">
    <w:abstractNumId w:val="12"/>
  </w:num>
  <w:num w:numId="2" w16cid:durableId="425543923">
    <w:abstractNumId w:val="11"/>
  </w:num>
  <w:num w:numId="3" w16cid:durableId="931663851">
    <w:abstractNumId w:val="6"/>
  </w:num>
  <w:num w:numId="4" w16cid:durableId="511409235">
    <w:abstractNumId w:val="8"/>
  </w:num>
  <w:num w:numId="5" w16cid:durableId="63113866">
    <w:abstractNumId w:val="10"/>
  </w:num>
  <w:num w:numId="6" w16cid:durableId="996424926">
    <w:abstractNumId w:val="5"/>
  </w:num>
  <w:num w:numId="7" w16cid:durableId="1872646293">
    <w:abstractNumId w:val="4"/>
  </w:num>
  <w:num w:numId="8" w16cid:durableId="1915357582">
    <w:abstractNumId w:val="9"/>
  </w:num>
  <w:num w:numId="9" w16cid:durableId="38435651">
    <w:abstractNumId w:val="14"/>
  </w:num>
  <w:num w:numId="10" w16cid:durableId="1557161196">
    <w:abstractNumId w:val="13"/>
  </w:num>
  <w:num w:numId="11" w16cid:durableId="1932159409">
    <w:abstractNumId w:val="1"/>
  </w:num>
  <w:num w:numId="12" w16cid:durableId="1013415566">
    <w:abstractNumId w:val="0"/>
  </w:num>
  <w:num w:numId="13" w16cid:durableId="1229536712">
    <w:abstractNumId w:val="7"/>
  </w:num>
  <w:num w:numId="14" w16cid:durableId="509876092">
    <w:abstractNumId w:val="2"/>
  </w:num>
  <w:num w:numId="15" w16cid:durableId="11801966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1FA1"/>
    <w:rsid w:val="0001143E"/>
    <w:rsid w:val="00014CDB"/>
    <w:rsid w:val="00015E97"/>
    <w:rsid w:val="000206EE"/>
    <w:rsid w:val="00024B39"/>
    <w:rsid w:val="000333EB"/>
    <w:rsid w:val="00042206"/>
    <w:rsid w:val="00044B35"/>
    <w:rsid w:val="000463DE"/>
    <w:rsid w:val="000479C0"/>
    <w:rsid w:val="00050629"/>
    <w:rsid w:val="00050D52"/>
    <w:rsid w:val="000604BA"/>
    <w:rsid w:val="00062C71"/>
    <w:rsid w:val="00062EA8"/>
    <w:rsid w:val="00063D74"/>
    <w:rsid w:val="00065112"/>
    <w:rsid w:val="00082AAE"/>
    <w:rsid w:val="00086FE7"/>
    <w:rsid w:val="00087399"/>
    <w:rsid w:val="000902EA"/>
    <w:rsid w:val="00090BE3"/>
    <w:rsid w:val="00090CC2"/>
    <w:rsid w:val="00091BDE"/>
    <w:rsid w:val="00091C2B"/>
    <w:rsid w:val="000948AD"/>
    <w:rsid w:val="00094929"/>
    <w:rsid w:val="00094D38"/>
    <w:rsid w:val="000A0AF4"/>
    <w:rsid w:val="000A5544"/>
    <w:rsid w:val="000B51B3"/>
    <w:rsid w:val="000C6D79"/>
    <w:rsid w:val="000D0D12"/>
    <w:rsid w:val="000E226C"/>
    <w:rsid w:val="000F2EEF"/>
    <w:rsid w:val="000F4388"/>
    <w:rsid w:val="000F693C"/>
    <w:rsid w:val="001036F1"/>
    <w:rsid w:val="00103FCE"/>
    <w:rsid w:val="00114AF1"/>
    <w:rsid w:val="00115AF1"/>
    <w:rsid w:val="001214E4"/>
    <w:rsid w:val="00121987"/>
    <w:rsid w:val="00125FA4"/>
    <w:rsid w:val="00130A8F"/>
    <w:rsid w:val="00132B86"/>
    <w:rsid w:val="00132E02"/>
    <w:rsid w:val="00135F30"/>
    <w:rsid w:val="001379D8"/>
    <w:rsid w:val="001414EF"/>
    <w:rsid w:val="00142460"/>
    <w:rsid w:val="0014316F"/>
    <w:rsid w:val="00144638"/>
    <w:rsid w:val="00155E2E"/>
    <w:rsid w:val="001622CF"/>
    <w:rsid w:val="00162567"/>
    <w:rsid w:val="001629F6"/>
    <w:rsid w:val="0016403E"/>
    <w:rsid w:val="00166E84"/>
    <w:rsid w:val="001704F2"/>
    <w:rsid w:val="0017122B"/>
    <w:rsid w:val="00172332"/>
    <w:rsid w:val="00175DB6"/>
    <w:rsid w:val="0018010F"/>
    <w:rsid w:val="00183635"/>
    <w:rsid w:val="001842F3"/>
    <w:rsid w:val="00185E25"/>
    <w:rsid w:val="001878D7"/>
    <w:rsid w:val="00190566"/>
    <w:rsid w:val="00191527"/>
    <w:rsid w:val="00194F71"/>
    <w:rsid w:val="00195DF1"/>
    <w:rsid w:val="001A0324"/>
    <w:rsid w:val="001A6171"/>
    <w:rsid w:val="001A73B2"/>
    <w:rsid w:val="001B0A19"/>
    <w:rsid w:val="001B507E"/>
    <w:rsid w:val="001C0D96"/>
    <w:rsid w:val="001C3550"/>
    <w:rsid w:val="001C7BAA"/>
    <w:rsid w:val="001D27B6"/>
    <w:rsid w:val="001E3618"/>
    <w:rsid w:val="001E6C5C"/>
    <w:rsid w:val="001E7B39"/>
    <w:rsid w:val="001E7C07"/>
    <w:rsid w:val="001F17ED"/>
    <w:rsid w:val="001F4511"/>
    <w:rsid w:val="001F4A04"/>
    <w:rsid w:val="001F6732"/>
    <w:rsid w:val="002045F1"/>
    <w:rsid w:val="0021022D"/>
    <w:rsid w:val="00217173"/>
    <w:rsid w:val="00223059"/>
    <w:rsid w:val="0022476E"/>
    <w:rsid w:val="00224F92"/>
    <w:rsid w:val="00225D5B"/>
    <w:rsid w:val="00227299"/>
    <w:rsid w:val="002309B6"/>
    <w:rsid w:val="00233CB8"/>
    <w:rsid w:val="002348E6"/>
    <w:rsid w:val="00236481"/>
    <w:rsid w:val="002433E1"/>
    <w:rsid w:val="0024487F"/>
    <w:rsid w:val="0024757F"/>
    <w:rsid w:val="0025390A"/>
    <w:rsid w:val="00254659"/>
    <w:rsid w:val="002573C3"/>
    <w:rsid w:val="00257AF9"/>
    <w:rsid w:val="00260E07"/>
    <w:rsid w:val="00262D2B"/>
    <w:rsid w:val="00263642"/>
    <w:rsid w:val="00263BB6"/>
    <w:rsid w:val="00266A8E"/>
    <w:rsid w:val="00266DA8"/>
    <w:rsid w:val="00274E69"/>
    <w:rsid w:val="0027770A"/>
    <w:rsid w:val="00277744"/>
    <w:rsid w:val="00277D54"/>
    <w:rsid w:val="00283BF1"/>
    <w:rsid w:val="00286D24"/>
    <w:rsid w:val="00290BD6"/>
    <w:rsid w:val="00290EAA"/>
    <w:rsid w:val="002A290A"/>
    <w:rsid w:val="002A4520"/>
    <w:rsid w:val="002B002E"/>
    <w:rsid w:val="002B349D"/>
    <w:rsid w:val="002B3AF4"/>
    <w:rsid w:val="002B47B9"/>
    <w:rsid w:val="002B5C44"/>
    <w:rsid w:val="002B6F8A"/>
    <w:rsid w:val="002C34A6"/>
    <w:rsid w:val="002C449C"/>
    <w:rsid w:val="002C4B96"/>
    <w:rsid w:val="002C7D18"/>
    <w:rsid w:val="002D09BB"/>
    <w:rsid w:val="002D35EF"/>
    <w:rsid w:val="002D6CB1"/>
    <w:rsid w:val="002E166B"/>
    <w:rsid w:val="002F6F91"/>
    <w:rsid w:val="003009F9"/>
    <w:rsid w:val="0030145B"/>
    <w:rsid w:val="00303620"/>
    <w:rsid w:val="0030371C"/>
    <w:rsid w:val="00304A2C"/>
    <w:rsid w:val="00305546"/>
    <w:rsid w:val="00305C78"/>
    <w:rsid w:val="003113E3"/>
    <w:rsid w:val="003131FF"/>
    <w:rsid w:val="003179C5"/>
    <w:rsid w:val="00320D42"/>
    <w:rsid w:val="00324C2A"/>
    <w:rsid w:val="00326035"/>
    <w:rsid w:val="0033051D"/>
    <w:rsid w:val="00334E22"/>
    <w:rsid w:val="00340087"/>
    <w:rsid w:val="003439DC"/>
    <w:rsid w:val="003451CB"/>
    <w:rsid w:val="00353FAA"/>
    <w:rsid w:val="003562DF"/>
    <w:rsid w:val="00356936"/>
    <w:rsid w:val="00356C58"/>
    <w:rsid w:val="00366E33"/>
    <w:rsid w:val="00384986"/>
    <w:rsid w:val="00386047"/>
    <w:rsid w:val="00386BE5"/>
    <w:rsid w:val="0038701D"/>
    <w:rsid w:val="003A2B6A"/>
    <w:rsid w:val="003A7521"/>
    <w:rsid w:val="003B591D"/>
    <w:rsid w:val="003B6745"/>
    <w:rsid w:val="003C0BB5"/>
    <w:rsid w:val="003C20BB"/>
    <w:rsid w:val="003C4ABD"/>
    <w:rsid w:val="003D20F3"/>
    <w:rsid w:val="003D224F"/>
    <w:rsid w:val="003E7145"/>
    <w:rsid w:val="003E7B9B"/>
    <w:rsid w:val="003F7F38"/>
    <w:rsid w:val="0040296B"/>
    <w:rsid w:val="00402A1E"/>
    <w:rsid w:val="0040621E"/>
    <w:rsid w:val="00406BA0"/>
    <w:rsid w:val="00407B50"/>
    <w:rsid w:val="00410C3D"/>
    <w:rsid w:val="0041256B"/>
    <w:rsid w:val="00417C4E"/>
    <w:rsid w:val="00420BE2"/>
    <w:rsid w:val="00423DC3"/>
    <w:rsid w:val="00430EE5"/>
    <w:rsid w:val="00435494"/>
    <w:rsid w:val="00436D31"/>
    <w:rsid w:val="004540EA"/>
    <w:rsid w:val="00454346"/>
    <w:rsid w:val="00455216"/>
    <w:rsid w:val="00455C82"/>
    <w:rsid w:val="00465B7F"/>
    <w:rsid w:val="00467163"/>
    <w:rsid w:val="004726A4"/>
    <w:rsid w:val="00472EFC"/>
    <w:rsid w:val="00477650"/>
    <w:rsid w:val="0048078D"/>
    <w:rsid w:val="00481006"/>
    <w:rsid w:val="0048259A"/>
    <w:rsid w:val="0048635C"/>
    <w:rsid w:val="00486FE1"/>
    <w:rsid w:val="004A3DA2"/>
    <w:rsid w:val="004B142E"/>
    <w:rsid w:val="004C05CB"/>
    <w:rsid w:val="004C3B75"/>
    <w:rsid w:val="004C7855"/>
    <w:rsid w:val="004D4EA3"/>
    <w:rsid w:val="004D5DBF"/>
    <w:rsid w:val="004E287E"/>
    <w:rsid w:val="004E2B9D"/>
    <w:rsid w:val="004E5495"/>
    <w:rsid w:val="004E7FBD"/>
    <w:rsid w:val="004F5936"/>
    <w:rsid w:val="00511EC2"/>
    <w:rsid w:val="00515059"/>
    <w:rsid w:val="005174D7"/>
    <w:rsid w:val="00525695"/>
    <w:rsid w:val="005326C0"/>
    <w:rsid w:val="00533A27"/>
    <w:rsid w:val="00534609"/>
    <w:rsid w:val="00537013"/>
    <w:rsid w:val="005467BC"/>
    <w:rsid w:val="005479B2"/>
    <w:rsid w:val="0055582F"/>
    <w:rsid w:val="00555838"/>
    <w:rsid w:val="005568F0"/>
    <w:rsid w:val="00556E38"/>
    <w:rsid w:val="00561B15"/>
    <w:rsid w:val="00561BD9"/>
    <w:rsid w:val="005638B4"/>
    <w:rsid w:val="00563D7B"/>
    <w:rsid w:val="00563E26"/>
    <w:rsid w:val="0056541E"/>
    <w:rsid w:val="005659E4"/>
    <w:rsid w:val="0057457D"/>
    <w:rsid w:val="005809D1"/>
    <w:rsid w:val="005822F6"/>
    <w:rsid w:val="00583430"/>
    <w:rsid w:val="00583DA5"/>
    <w:rsid w:val="005929F6"/>
    <w:rsid w:val="00594C6B"/>
    <w:rsid w:val="00595701"/>
    <w:rsid w:val="005A67C9"/>
    <w:rsid w:val="005A6D2E"/>
    <w:rsid w:val="005A73A3"/>
    <w:rsid w:val="005B1AF0"/>
    <w:rsid w:val="005C382B"/>
    <w:rsid w:val="005C480A"/>
    <w:rsid w:val="005D21A2"/>
    <w:rsid w:val="005D2934"/>
    <w:rsid w:val="005D2A2F"/>
    <w:rsid w:val="005D605D"/>
    <w:rsid w:val="005E1522"/>
    <w:rsid w:val="005E63BC"/>
    <w:rsid w:val="005E79F0"/>
    <w:rsid w:val="005F6085"/>
    <w:rsid w:val="005F6AEA"/>
    <w:rsid w:val="00600F36"/>
    <w:rsid w:val="00610C38"/>
    <w:rsid w:val="00611909"/>
    <w:rsid w:val="00615FA7"/>
    <w:rsid w:val="0063515D"/>
    <w:rsid w:val="00640FDE"/>
    <w:rsid w:val="0065003C"/>
    <w:rsid w:val="0065037D"/>
    <w:rsid w:val="00656B53"/>
    <w:rsid w:val="00657016"/>
    <w:rsid w:val="006601BF"/>
    <w:rsid w:val="006605D5"/>
    <w:rsid w:val="00660D17"/>
    <w:rsid w:val="00665E0A"/>
    <w:rsid w:val="006670E4"/>
    <w:rsid w:val="0066724A"/>
    <w:rsid w:val="0067582A"/>
    <w:rsid w:val="00682706"/>
    <w:rsid w:val="00683D6F"/>
    <w:rsid w:val="006848DC"/>
    <w:rsid w:val="0068519F"/>
    <w:rsid w:val="00690ACF"/>
    <w:rsid w:val="00695A1E"/>
    <w:rsid w:val="006A1CE6"/>
    <w:rsid w:val="006A2D8B"/>
    <w:rsid w:val="006A6DE4"/>
    <w:rsid w:val="006A7697"/>
    <w:rsid w:val="006B234E"/>
    <w:rsid w:val="006B7E8D"/>
    <w:rsid w:val="006C0AF2"/>
    <w:rsid w:val="006C17B8"/>
    <w:rsid w:val="006C52A1"/>
    <w:rsid w:val="006C57B2"/>
    <w:rsid w:val="006D55DA"/>
    <w:rsid w:val="006E1513"/>
    <w:rsid w:val="006E75E3"/>
    <w:rsid w:val="006F1FA1"/>
    <w:rsid w:val="006F2C6B"/>
    <w:rsid w:val="006F527C"/>
    <w:rsid w:val="006F5305"/>
    <w:rsid w:val="006F63C6"/>
    <w:rsid w:val="006F7C5D"/>
    <w:rsid w:val="00703260"/>
    <w:rsid w:val="00704A4C"/>
    <w:rsid w:val="00704D82"/>
    <w:rsid w:val="00705271"/>
    <w:rsid w:val="0070729E"/>
    <w:rsid w:val="007102E8"/>
    <w:rsid w:val="00714F9C"/>
    <w:rsid w:val="007151B1"/>
    <w:rsid w:val="007158C7"/>
    <w:rsid w:val="007168C6"/>
    <w:rsid w:val="007208C3"/>
    <w:rsid w:val="00723F24"/>
    <w:rsid w:val="007269D2"/>
    <w:rsid w:val="00731199"/>
    <w:rsid w:val="00732B4F"/>
    <w:rsid w:val="007344EF"/>
    <w:rsid w:val="007355AA"/>
    <w:rsid w:val="00735911"/>
    <w:rsid w:val="007428AA"/>
    <w:rsid w:val="0074342B"/>
    <w:rsid w:val="00743F22"/>
    <w:rsid w:val="00745E13"/>
    <w:rsid w:val="00747778"/>
    <w:rsid w:val="00763052"/>
    <w:rsid w:val="007671D7"/>
    <w:rsid w:val="007719F9"/>
    <w:rsid w:val="00772885"/>
    <w:rsid w:val="007751FB"/>
    <w:rsid w:val="00785B6D"/>
    <w:rsid w:val="00786CE2"/>
    <w:rsid w:val="007A2EF5"/>
    <w:rsid w:val="007A4CD2"/>
    <w:rsid w:val="007A50E1"/>
    <w:rsid w:val="007A64C3"/>
    <w:rsid w:val="007C06C5"/>
    <w:rsid w:val="007C6BED"/>
    <w:rsid w:val="007D2881"/>
    <w:rsid w:val="007D57CF"/>
    <w:rsid w:val="007E23DB"/>
    <w:rsid w:val="007E5E49"/>
    <w:rsid w:val="007F3F0B"/>
    <w:rsid w:val="007F4CA0"/>
    <w:rsid w:val="007F763B"/>
    <w:rsid w:val="007F776B"/>
    <w:rsid w:val="0080302A"/>
    <w:rsid w:val="00803D9A"/>
    <w:rsid w:val="00806F71"/>
    <w:rsid w:val="00807E8C"/>
    <w:rsid w:val="00812E4A"/>
    <w:rsid w:val="008151B9"/>
    <w:rsid w:val="0081659F"/>
    <w:rsid w:val="00817264"/>
    <w:rsid w:val="00821250"/>
    <w:rsid w:val="008257A9"/>
    <w:rsid w:val="00827319"/>
    <w:rsid w:val="008329A9"/>
    <w:rsid w:val="00834508"/>
    <w:rsid w:val="00845FEE"/>
    <w:rsid w:val="00850F14"/>
    <w:rsid w:val="008649F3"/>
    <w:rsid w:val="00865F9F"/>
    <w:rsid w:val="00866F65"/>
    <w:rsid w:val="00871297"/>
    <w:rsid w:val="00871383"/>
    <w:rsid w:val="00872CF1"/>
    <w:rsid w:val="008742E3"/>
    <w:rsid w:val="00876CDD"/>
    <w:rsid w:val="008773E4"/>
    <w:rsid w:val="00880581"/>
    <w:rsid w:val="00886091"/>
    <w:rsid w:val="008870EC"/>
    <w:rsid w:val="008A6354"/>
    <w:rsid w:val="008B48AA"/>
    <w:rsid w:val="008B6EA9"/>
    <w:rsid w:val="008C0E39"/>
    <w:rsid w:val="008C26EF"/>
    <w:rsid w:val="008C6635"/>
    <w:rsid w:val="008D6201"/>
    <w:rsid w:val="008E03A1"/>
    <w:rsid w:val="008E1209"/>
    <w:rsid w:val="008E372A"/>
    <w:rsid w:val="008E5CF9"/>
    <w:rsid w:val="008E5FC5"/>
    <w:rsid w:val="008E6515"/>
    <w:rsid w:val="008F185C"/>
    <w:rsid w:val="008F35B0"/>
    <w:rsid w:val="008F6737"/>
    <w:rsid w:val="009051B6"/>
    <w:rsid w:val="00905CCA"/>
    <w:rsid w:val="00906E2C"/>
    <w:rsid w:val="009113E8"/>
    <w:rsid w:val="00911A43"/>
    <w:rsid w:val="00911DBC"/>
    <w:rsid w:val="00914C5E"/>
    <w:rsid w:val="00917F38"/>
    <w:rsid w:val="009226F1"/>
    <w:rsid w:val="0092294B"/>
    <w:rsid w:val="0092436A"/>
    <w:rsid w:val="00927DFC"/>
    <w:rsid w:val="009304AC"/>
    <w:rsid w:val="00931351"/>
    <w:rsid w:val="00933BB9"/>
    <w:rsid w:val="00934AF1"/>
    <w:rsid w:val="009447AB"/>
    <w:rsid w:val="00945FC1"/>
    <w:rsid w:val="00947552"/>
    <w:rsid w:val="00951961"/>
    <w:rsid w:val="00953278"/>
    <w:rsid w:val="00953709"/>
    <w:rsid w:val="009539AB"/>
    <w:rsid w:val="009539B4"/>
    <w:rsid w:val="00953A1C"/>
    <w:rsid w:val="00954C5E"/>
    <w:rsid w:val="009553AD"/>
    <w:rsid w:val="00960920"/>
    <w:rsid w:val="009621B7"/>
    <w:rsid w:val="009621F1"/>
    <w:rsid w:val="00967122"/>
    <w:rsid w:val="00967220"/>
    <w:rsid w:val="00975AC2"/>
    <w:rsid w:val="009765DA"/>
    <w:rsid w:val="00982B62"/>
    <w:rsid w:val="00984D58"/>
    <w:rsid w:val="0099074E"/>
    <w:rsid w:val="00993D34"/>
    <w:rsid w:val="00994F84"/>
    <w:rsid w:val="00997574"/>
    <w:rsid w:val="009A7FD3"/>
    <w:rsid w:val="009B5B35"/>
    <w:rsid w:val="009B65A0"/>
    <w:rsid w:val="009B6A31"/>
    <w:rsid w:val="009C0C4C"/>
    <w:rsid w:val="009C2474"/>
    <w:rsid w:val="009C4F72"/>
    <w:rsid w:val="009C5292"/>
    <w:rsid w:val="009C60D8"/>
    <w:rsid w:val="009D07A1"/>
    <w:rsid w:val="009D0A07"/>
    <w:rsid w:val="009D3352"/>
    <w:rsid w:val="009E0A2D"/>
    <w:rsid w:val="009E6F75"/>
    <w:rsid w:val="009E7976"/>
    <w:rsid w:val="009F0196"/>
    <w:rsid w:val="009F0897"/>
    <w:rsid w:val="009F2CD2"/>
    <w:rsid w:val="009F4F5E"/>
    <w:rsid w:val="009F624C"/>
    <w:rsid w:val="00A036A6"/>
    <w:rsid w:val="00A03EE7"/>
    <w:rsid w:val="00A04557"/>
    <w:rsid w:val="00A04EF0"/>
    <w:rsid w:val="00A05660"/>
    <w:rsid w:val="00A0709C"/>
    <w:rsid w:val="00A07E15"/>
    <w:rsid w:val="00A1124C"/>
    <w:rsid w:val="00A11B7B"/>
    <w:rsid w:val="00A12E1A"/>
    <w:rsid w:val="00A13AFC"/>
    <w:rsid w:val="00A13E04"/>
    <w:rsid w:val="00A20D59"/>
    <w:rsid w:val="00A23332"/>
    <w:rsid w:val="00A2440A"/>
    <w:rsid w:val="00A26451"/>
    <w:rsid w:val="00A35AA3"/>
    <w:rsid w:val="00A455C1"/>
    <w:rsid w:val="00A466FB"/>
    <w:rsid w:val="00A5139A"/>
    <w:rsid w:val="00A5769A"/>
    <w:rsid w:val="00A64F79"/>
    <w:rsid w:val="00A6602E"/>
    <w:rsid w:val="00A74572"/>
    <w:rsid w:val="00A8116B"/>
    <w:rsid w:val="00A85861"/>
    <w:rsid w:val="00A90263"/>
    <w:rsid w:val="00A94208"/>
    <w:rsid w:val="00A955BE"/>
    <w:rsid w:val="00A95623"/>
    <w:rsid w:val="00AA1818"/>
    <w:rsid w:val="00AA36E8"/>
    <w:rsid w:val="00AB476A"/>
    <w:rsid w:val="00AB5571"/>
    <w:rsid w:val="00AB6012"/>
    <w:rsid w:val="00AC00E2"/>
    <w:rsid w:val="00AC05D1"/>
    <w:rsid w:val="00AC0FEA"/>
    <w:rsid w:val="00AC5BEC"/>
    <w:rsid w:val="00AC5C83"/>
    <w:rsid w:val="00AC6C58"/>
    <w:rsid w:val="00AD1645"/>
    <w:rsid w:val="00AD6E1C"/>
    <w:rsid w:val="00AE01E6"/>
    <w:rsid w:val="00AE698B"/>
    <w:rsid w:val="00AF3565"/>
    <w:rsid w:val="00AF4B34"/>
    <w:rsid w:val="00AF661E"/>
    <w:rsid w:val="00B00589"/>
    <w:rsid w:val="00B04245"/>
    <w:rsid w:val="00B0790D"/>
    <w:rsid w:val="00B07D6A"/>
    <w:rsid w:val="00B1428C"/>
    <w:rsid w:val="00B23177"/>
    <w:rsid w:val="00B23E75"/>
    <w:rsid w:val="00B25907"/>
    <w:rsid w:val="00B264FC"/>
    <w:rsid w:val="00B26F13"/>
    <w:rsid w:val="00B30BB9"/>
    <w:rsid w:val="00B332C9"/>
    <w:rsid w:val="00B35C37"/>
    <w:rsid w:val="00B41036"/>
    <w:rsid w:val="00B436AC"/>
    <w:rsid w:val="00B44336"/>
    <w:rsid w:val="00B51807"/>
    <w:rsid w:val="00B52318"/>
    <w:rsid w:val="00B523C8"/>
    <w:rsid w:val="00B5325C"/>
    <w:rsid w:val="00B537FC"/>
    <w:rsid w:val="00B5528B"/>
    <w:rsid w:val="00B60173"/>
    <w:rsid w:val="00B7189F"/>
    <w:rsid w:val="00B73423"/>
    <w:rsid w:val="00B7534C"/>
    <w:rsid w:val="00B76172"/>
    <w:rsid w:val="00B763D1"/>
    <w:rsid w:val="00B763F6"/>
    <w:rsid w:val="00B76802"/>
    <w:rsid w:val="00B812A3"/>
    <w:rsid w:val="00B815D4"/>
    <w:rsid w:val="00B8348C"/>
    <w:rsid w:val="00B87AEF"/>
    <w:rsid w:val="00B92BCC"/>
    <w:rsid w:val="00B930F7"/>
    <w:rsid w:val="00B970B7"/>
    <w:rsid w:val="00BA41BE"/>
    <w:rsid w:val="00BB0F39"/>
    <w:rsid w:val="00BB52FB"/>
    <w:rsid w:val="00BB6C93"/>
    <w:rsid w:val="00BB79CD"/>
    <w:rsid w:val="00BC1061"/>
    <w:rsid w:val="00BC34A8"/>
    <w:rsid w:val="00BC51C0"/>
    <w:rsid w:val="00BC5D0E"/>
    <w:rsid w:val="00BD3C5B"/>
    <w:rsid w:val="00BD4709"/>
    <w:rsid w:val="00BD5234"/>
    <w:rsid w:val="00BD62E4"/>
    <w:rsid w:val="00BD672A"/>
    <w:rsid w:val="00BE1482"/>
    <w:rsid w:val="00BE5733"/>
    <w:rsid w:val="00BE5C95"/>
    <w:rsid w:val="00BF3675"/>
    <w:rsid w:val="00BF3F9D"/>
    <w:rsid w:val="00BF4BE3"/>
    <w:rsid w:val="00C07046"/>
    <w:rsid w:val="00C129E4"/>
    <w:rsid w:val="00C12AAC"/>
    <w:rsid w:val="00C13E8A"/>
    <w:rsid w:val="00C15C38"/>
    <w:rsid w:val="00C2127A"/>
    <w:rsid w:val="00C25984"/>
    <w:rsid w:val="00C273ED"/>
    <w:rsid w:val="00C276A0"/>
    <w:rsid w:val="00C279ED"/>
    <w:rsid w:val="00C34B03"/>
    <w:rsid w:val="00C4353E"/>
    <w:rsid w:val="00C52CF7"/>
    <w:rsid w:val="00C54F90"/>
    <w:rsid w:val="00C55435"/>
    <w:rsid w:val="00C60335"/>
    <w:rsid w:val="00C60E69"/>
    <w:rsid w:val="00C62D93"/>
    <w:rsid w:val="00C66130"/>
    <w:rsid w:val="00C7127C"/>
    <w:rsid w:val="00C730A3"/>
    <w:rsid w:val="00C742D7"/>
    <w:rsid w:val="00C81751"/>
    <w:rsid w:val="00C83D08"/>
    <w:rsid w:val="00C86A2B"/>
    <w:rsid w:val="00C9155E"/>
    <w:rsid w:val="00C925FF"/>
    <w:rsid w:val="00C96FB7"/>
    <w:rsid w:val="00CA2084"/>
    <w:rsid w:val="00CA4496"/>
    <w:rsid w:val="00CB1790"/>
    <w:rsid w:val="00CB1B7E"/>
    <w:rsid w:val="00CB67FC"/>
    <w:rsid w:val="00CB728B"/>
    <w:rsid w:val="00CC0BE7"/>
    <w:rsid w:val="00CC1708"/>
    <w:rsid w:val="00CC5EAA"/>
    <w:rsid w:val="00CC61E1"/>
    <w:rsid w:val="00CD10B2"/>
    <w:rsid w:val="00CD7B66"/>
    <w:rsid w:val="00CE1787"/>
    <w:rsid w:val="00CE329B"/>
    <w:rsid w:val="00CF6F56"/>
    <w:rsid w:val="00D00A18"/>
    <w:rsid w:val="00D068D2"/>
    <w:rsid w:val="00D10F7A"/>
    <w:rsid w:val="00D13203"/>
    <w:rsid w:val="00D20ACB"/>
    <w:rsid w:val="00D22461"/>
    <w:rsid w:val="00D25A5B"/>
    <w:rsid w:val="00D31006"/>
    <w:rsid w:val="00D31576"/>
    <w:rsid w:val="00D31DE3"/>
    <w:rsid w:val="00D31E6A"/>
    <w:rsid w:val="00D4406C"/>
    <w:rsid w:val="00D46C3C"/>
    <w:rsid w:val="00D50C1A"/>
    <w:rsid w:val="00D63BD1"/>
    <w:rsid w:val="00D672AA"/>
    <w:rsid w:val="00D67B6D"/>
    <w:rsid w:val="00D744A9"/>
    <w:rsid w:val="00D772CA"/>
    <w:rsid w:val="00D805E1"/>
    <w:rsid w:val="00D820CB"/>
    <w:rsid w:val="00D839E1"/>
    <w:rsid w:val="00D94667"/>
    <w:rsid w:val="00DA48DB"/>
    <w:rsid w:val="00DB1A38"/>
    <w:rsid w:val="00DC0A86"/>
    <w:rsid w:val="00DD20C6"/>
    <w:rsid w:val="00DD2A3A"/>
    <w:rsid w:val="00DD369B"/>
    <w:rsid w:val="00DD6836"/>
    <w:rsid w:val="00DD7014"/>
    <w:rsid w:val="00DE07B0"/>
    <w:rsid w:val="00DE0FED"/>
    <w:rsid w:val="00DE559C"/>
    <w:rsid w:val="00DE7F3D"/>
    <w:rsid w:val="00DF1503"/>
    <w:rsid w:val="00DF776D"/>
    <w:rsid w:val="00E01722"/>
    <w:rsid w:val="00E03E0F"/>
    <w:rsid w:val="00E05A7A"/>
    <w:rsid w:val="00E06333"/>
    <w:rsid w:val="00E078FA"/>
    <w:rsid w:val="00E110BA"/>
    <w:rsid w:val="00E11119"/>
    <w:rsid w:val="00E11444"/>
    <w:rsid w:val="00E12302"/>
    <w:rsid w:val="00E17F3F"/>
    <w:rsid w:val="00E205FC"/>
    <w:rsid w:val="00E224BC"/>
    <w:rsid w:val="00E2258D"/>
    <w:rsid w:val="00E2575E"/>
    <w:rsid w:val="00E259CC"/>
    <w:rsid w:val="00E36226"/>
    <w:rsid w:val="00E36422"/>
    <w:rsid w:val="00E50A4D"/>
    <w:rsid w:val="00E53577"/>
    <w:rsid w:val="00E60695"/>
    <w:rsid w:val="00E61C19"/>
    <w:rsid w:val="00E631C4"/>
    <w:rsid w:val="00E64603"/>
    <w:rsid w:val="00E6554F"/>
    <w:rsid w:val="00E700AB"/>
    <w:rsid w:val="00E73531"/>
    <w:rsid w:val="00E86246"/>
    <w:rsid w:val="00E87541"/>
    <w:rsid w:val="00E87E20"/>
    <w:rsid w:val="00E93E08"/>
    <w:rsid w:val="00E975B4"/>
    <w:rsid w:val="00E97C05"/>
    <w:rsid w:val="00EA10CE"/>
    <w:rsid w:val="00EA1EA0"/>
    <w:rsid w:val="00EC712E"/>
    <w:rsid w:val="00EC74C7"/>
    <w:rsid w:val="00ED128C"/>
    <w:rsid w:val="00ED187A"/>
    <w:rsid w:val="00EE2B4C"/>
    <w:rsid w:val="00EE6D03"/>
    <w:rsid w:val="00EF7971"/>
    <w:rsid w:val="00F02421"/>
    <w:rsid w:val="00F10483"/>
    <w:rsid w:val="00F10CDB"/>
    <w:rsid w:val="00F13008"/>
    <w:rsid w:val="00F1705A"/>
    <w:rsid w:val="00F24A4A"/>
    <w:rsid w:val="00F25763"/>
    <w:rsid w:val="00F26FA5"/>
    <w:rsid w:val="00F27527"/>
    <w:rsid w:val="00F27772"/>
    <w:rsid w:val="00F3485C"/>
    <w:rsid w:val="00F35122"/>
    <w:rsid w:val="00F3741C"/>
    <w:rsid w:val="00F37994"/>
    <w:rsid w:val="00F44B8D"/>
    <w:rsid w:val="00F513AA"/>
    <w:rsid w:val="00F519CF"/>
    <w:rsid w:val="00F576D7"/>
    <w:rsid w:val="00F62E04"/>
    <w:rsid w:val="00F65926"/>
    <w:rsid w:val="00F661BF"/>
    <w:rsid w:val="00F663A2"/>
    <w:rsid w:val="00F709A4"/>
    <w:rsid w:val="00F70E86"/>
    <w:rsid w:val="00F726A6"/>
    <w:rsid w:val="00F80607"/>
    <w:rsid w:val="00F90821"/>
    <w:rsid w:val="00F91738"/>
    <w:rsid w:val="00F91836"/>
    <w:rsid w:val="00F925C8"/>
    <w:rsid w:val="00F9488D"/>
    <w:rsid w:val="00FA26EA"/>
    <w:rsid w:val="00FA7752"/>
    <w:rsid w:val="00FB0329"/>
    <w:rsid w:val="00FB4E1F"/>
    <w:rsid w:val="00FB7526"/>
    <w:rsid w:val="00FC7EC2"/>
    <w:rsid w:val="00FD51EE"/>
    <w:rsid w:val="00FD637E"/>
    <w:rsid w:val="00FE19D0"/>
    <w:rsid w:val="00FE50DE"/>
    <w:rsid w:val="00FE6C3A"/>
    <w:rsid w:val="00FF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  <w14:docId w14:val="1F27832D"/>
  <w15:docId w15:val="{069001D9-E5D6-4483-B30C-CD1C79D98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03A1"/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FB75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A4CD2"/>
    <w:pPr>
      <w:keepNext/>
      <w:numPr>
        <w:ilvl w:val="8"/>
        <w:numId w:val="1"/>
      </w:numPr>
      <w:suppressAutoHyphens/>
      <w:spacing w:after="0" w:line="240" w:lineRule="auto"/>
      <w:ind w:right="-91"/>
      <w:outlineLvl w:val="8"/>
    </w:pPr>
    <w:rPr>
      <w:rFonts w:ascii="Courier New" w:eastAsia="Times New Roman" w:hAnsi="Courier New" w:cs="Times New Roman"/>
      <w:b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C1061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4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36AC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rsid w:val="00B970B7"/>
    <w:pPr>
      <w:tabs>
        <w:tab w:val="left" w:pos="142"/>
      </w:tabs>
      <w:suppressAutoHyphens/>
      <w:spacing w:after="0" w:line="240" w:lineRule="auto"/>
      <w:ind w:hanging="142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B970B7"/>
    <w:rPr>
      <w:rFonts w:ascii="Arial" w:eastAsia="Times New Roman" w:hAnsi="Arial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D068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68D2"/>
  </w:style>
  <w:style w:type="paragraph" w:styleId="Rodap">
    <w:name w:val="footer"/>
    <w:basedOn w:val="Normal"/>
    <w:link w:val="RodapChar"/>
    <w:uiPriority w:val="99"/>
    <w:unhideWhenUsed/>
    <w:rsid w:val="00D068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068D2"/>
  </w:style>
  <w:style w:type="character" w:customStyle="1" w:styleId="Ttulo9Char">
    <w:name w:val="Título 9 Char"/>
    <w:basedOn w:val="Fontepargpadro"/>
    <w:link w:val="Ttulo9"/>
    <w:rsid w:val="007A4CD2"/>
    <w:rPr>
      <w:rFonts w:ascii="Courier New" w:eastAsia="Times New Roman" w:hAnsi="Courier New" w:cs="Times New Roman"/>
      <w:b/>
      <w:szCs w:val="20"/>
      <w:lang w:eastAsia="ar-SA"/>
    </w:rPr>
  </w:style>
  <w:style w:type="character" w:customStyle="1" w:styleId="Ttulo4Char">
    <w:name w:val="Título 4 Char"/>
    <w:basedOn w:val="Fontepargpadro"/>
    <w:link w:val="Ttulo4"/>
    <w:uiPriority w:val="9"/>
    <w:rsid w:val="00FB75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871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71A7B-BC40-4BB5-96B1-A2532EB33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7</Pages>
  <Words>1491</Words>
  <Characters>8056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Priscila</dc:creator>
  <cp:lastModifiedBy>Maria Helena Palmieri de Andrade</cp:lastModifiedBy>
  <cp:revision>82</cp:revision>
  <cp:lastPrinted>2018-01-04T15:15:00Z</cp:lastPrinted>
  <dcterms:created xsi:type="dcterms:W3CDTF">2016-06-01T18:03:00Z</dcterms:created>
  <dcterms:modified xsi:type="dcterms:W3CDTF">2022-06-13T18:06:00Z</dcterms:modified>
</cp:coreProperties>
</file>